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0968" w14:textId="77777777" w:rsidR="00E83EAF" w:rsidRDefault="00E83EAF" w:rsidP="007176D0">
      <w:pPr>
        <w:spacing w:before="60" w:after="60"/>
        <w:rPr>
          <w:rFonts w:ascii="Open Sans" w:hAnsi="Open Sans" w:cs="Open Sans"/>
          <w:b/>
          <w:bCs/>
          <w:sz w:val="20"/>
          <w:szCs w:val="20"/>
        </w:rPr>
      </w:pPr>
    </w:p>
    <w:p w14:paraId="20DF7028" w14:textId="3BD60F64" w:rsidR="007F19D6" w:rsidRPr="009467E3" w:rsidRDefault="00C576DC" w:rsidP="007176D0">
      <w:pPr>
        <w:spacing w:before="60" w:after="60"/>
        <w:rPr>
          <w:rFonts w:ascii="Open Sans" w:hAnsi="Open Sans" w:cs="Open Sans"/>
          <w:b/>
          <w:bCs/>
          <w:sz w:val="20"/>
          <w:szCs w:val="20"/>
        </w:rPr>
      </w:pPr>
      <w:r w:rsidRPr="000E2DC0">
        <w:rPr>
          <w:rFonts w:ascii="Open Sans" w:hAnsi="Open Sans" w:cs="Open Sans"/>
          <w:b/>
          <w:bCs/>
          <w:sz w:val="20"/>
          <w:szCs w:val="20"/>
        </w:rPr>
        <w:t>Nr sprawy</w:t>
      </w:r>
      <w:r w:rsidR="000938A5" w:rsidRPr="000E2DC0">
        <w:rPr>
          <w:rFonts w:ascii="Open Sans" w:hAnsi="Open Sans" w:cs="Open Sans"/>
          <w:b/>
          <w:bCs/>
          <w:sz w:val="20"/>
          <w:szCs w:val="20"/>
        </w:rPr>
        <w:t>:</w:t>
      </w:r>
      <w:r w:rsidR="009467E3" w:rsidRPr="009467E3">
        <w:rPr>
          <w:rFonts w:ascii="Arial" w:hAnsi="Arial" w:cs="Arial"/>
          <w:b/>
          <w:bCs/>
          <w:color w:val="333333"/>
          <w:sz w:val="27"/>
          <w:szCs w:val="27"/>
        </w:rPr>
        <w:t xml:space="preserve"> </w:t>
      </w:r>
      <w:r w:rsidR="009467E3" w:rsidRPr="009467E3">
        <w:rPr>
          <w:rFonts w:ascii="Open Sans" w:hAnsi="Open Sans" w:cs="Open Sans"/>
          <w:b/>
          <w:bCs/>
          <w:sz w:val="20"/>
          <w:szCs w:val="20"/>
        </w:rPr>
        <w:t>BGO-BGN.25.251.2024</w:t>
      </w:r>
    </w:p>
    <w:p w14:paraId="36DE70D8" w14:textId="77777777" w:rsidR="007F19D6" w:rsidRPr="000E2DC0" w:rsidRDefault="007F19D6" w:rsidP="007176D0">
      <w:pPr>
        <w:spacing w:before="60" w:after="6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EE30A7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77777777" w:rsidR="007F19D6" w:rsidRPr="000E2DC0" w:rsidRDefault="00C576DC" w:rsidP="007176D0">
            <w:pPr>
              <w:shd w:val="clear" w:color="auto" w:fill="FFFFFF"/>
              <w:spacing w:before="60" w:after="60"/>
              <w:jc w:val="center"/>
              <w:rPr>
                <w:rFonts w:ascii="Open Sans" w:hAnsi="Open Sans" w:cs="Open Sans"/>
                <w:i/>
                <w:sz w:val="14"/>
                <w:szCs w:val="14"/>
              </w:rPr>
            </w:pPr>
            <w:r w:rsidRPr="000E2DC0">
              <w:rPr>
                <w:rFonts w:ascii="Open Sans" w:hAnsi="Open Sans" w:cs="Open Sans"/>
                <w:i/>
                <w:sz w:val="14"/>
                <w:szCs w:val="14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77777777" w:rsidR="007F19D6" w:rsidRPr="000E2DC0" w:rsidRDefault="00C576DC" w:rsidP="007176D0">
            <w:pPr>
              <w:spacing w:before="60" w:after="6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E2DC0">
              <w:rPr>
                <w:rFonts w:ascii="Open Sans" w:hAnsi="Open Sans" w:cs="Open Sans"/>
                <w:b/>
                <w:sz w:val="20"/>
                <w:szCs w:val="20"/>
              </w:rPr>
              <w:t>Formularz „OFERTA”</w:t>
            </w:r>
          </w:p>
          <w:p w14:paraId="11C2BDCA" w14:textId="77777777" w:rsidR="007F19D6" w:rsidRPr="000E2DC0" w:rsidRDefault="00C576DC" w:rsidP="007176D0">
            <w:pPr>
              <w:spacing w:before="60" w:after="6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E2DC0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0E2DC0" w:rsidRDefault="007F19D6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0E2DC0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3B23D3CD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ul. Filtrowa 57</w:t>
      </w:r>
    </w:p>
    <w:p w14:paraId="68814586" w14:textId="77777777" w:rsidR="007F19D6" w:rsidRPr="000E2DC0" w:rsidRDefault="00C576DC" w:rsidP="007176D0">
      <w:pPr>
        <w:spacing w:before="60" w:after="60"/>
        <w:ind w:left="6372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02 – 056 Warszawa</w:t>
      </w:r>
    </w:p>
    <w:p w14:paraId="144F64A8" w14:textId="77777777" w:rsidR="000E2DC0" w:rsidRDefault="00C576DC" w:rsidP="007176D0">
      <w:pPr>
        <w:pStyle w:val="Tekstpodstawowy"/>
        <w:spacing w:before="60" w:after="60"/>
        <w:jc w:val="both"/>
        <w:rPr>
          <w:rFonts w:ascii="Open Sans" w:hAnsi="Open Sans" w:cs="Open Sans"/>
          <w:b w:val="0"/>
          <w:sz w:val="20"/>
          <w:szCs w:val="20"/>
        </w:rPr>
      </w:pPr>
      <w:r w:rsidRPr="000E2DC0">
        <w:rPr>
          <w:rFonts w:ascii="Open Sans" w:hAnsi="Open Sans" w:cs="Open Sans"/>
          <w:b w:val="0"/>
          <w:sz w:val="20"/>
          <w:szCs w:val="20"/>
        </w:rPr>
        <w:t>Składając ofertę na</w:t>
      </w:r>
      <w:r>
        <w:rPr>
          <w:rFonts w:ascii="Open Sans" w:hAnsi="Open Sans" w:cs="Open Sans"/>
          <w:b w:val="0"/>
          <w:sz w:val="20"/>
          <w:szCs w:val="20"/>
        </w:rPr>
        <w:t>:</w:t>
      </w:r>
    </w:p>
    <w:p w14:paraId="4CBE0DEC" w14:textId="4C650CAB" w:rsidR="00E83EAF" w:rsidRDefault="00C576DC" w:rsidP="00F658B5">
      <w:pPr>
        <w:pStyle w:val="Tekstpodstawowy"/>
        <w:shd w:val="clear" w:color="auto" w:fill="D6E3BC" w:themeFill="accent3" w:themeFillTint="66"/>
        <w:spacing w:before="60" w:after="60"/>
        <w:rPr>
          <w:rFonts w:ascii="Open Sans" w:hAnsi="Open Sans" w:cs="Open Sans"/>
          <w:b w:val="0"/>
          <w:bCs w:val="0"/>
          <w:sz w:val="20"/>
          <w:szCs w:val="20"/>
        </w:rPr>
      </w:pP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Dostawę 1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4</w:t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szt. szaf specjalistycznych na potrzeby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Centrali oraz</w:t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filii archiwum </w:t>
      </w:r>
      <w:r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br/>
      </w:r>
      <w:r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>w Delegaturach</w:t>
      </w:r>
      <w:r w:rsidR="00D96944" w:rsidRPr="00D96944">
        <w:rPr>
          <w:rFonts w:ascii="Open Sans" w:hAnsi="Open Sans" w:cs="Open Sans"/>
          <w:bCs w:val="0"/>
          <w:color w:val="000000" w:themeColor="text1"/>
          <w:sz w:val="22"/>
          <w:szCs w:val="22"/>
          <w:shd w:val="clear" w:color="auto" w:fill="D6E3BC" w:themeFill="accent3" w:themeFillTint="66"/>
        </w:rPr>
        <w:t xml:space="preserve"> NIK</w:t>
      </w:r>
      <w:r w:rsidR="000E2DC0">
        <w:rPr>
          <w:rFonts w:ascii="Open Sans" w:hAnsi="Open Sans" w:cs="Open Sans"/>
          <w:b w:val="0"/>
          <w:sz w:val="20"/>
          <w:szCs w:val="20"/>
        </w:rPr>
        <w:br/>
      </w:r>
    </w:p>
    <w:p w14:paraId="6C00EB36" w14:textId="2E8C058F" w:rsidR="007F19D6" w:rsidRPr="000E2DC0" w:rsidRDefault="00C576DC" w:rsidP="00E83EAF">
      <w:pPr>
        <w:pStyle w:val="Tekstpodstawowy"/>
        <w:spacing w:before="60" w:after="60"/>
        <w:jc w:val="left"/>
        <w:rPr>
          <w:rFonts w:ascii="Open Sans" w:hAnsi="Open Sans" w:cs="Open Sans"/>
          <w:b w:val="0"/>
          <w:sz w:val="20"/>
          <w:szCs w:val="20"/>
        </w:rPr>
      </w:pPr>
      <w:r w:rsidRPr="000E2DC0">
        <w:rPr>
          <w:rFonts w:ascii="Open Sans" w:hAnsi="Open Sans" w:cs="Open Sans"/>
          <w:b w:val="0"/>
          <w:bCs w:val="0"/>
          <w:sz w:val="20"/>
          <w:szCs w:val="20"/>
        </w:rPr>
        <w:t>my niżej podpisani:</w:t>
      </w:r>
    </w:p>
    <w:p w14:paraId="7A4C6A27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7F06174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 xml:space="preserve">Wykonawca 1 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</w:t>
      </w:r>
    </w:p>
    <w:p w14:paraId="43CEBA0D" w14:textId="77777777" w:rsidR="007F19D6" w:rsidRPr="000E2DC0" w:rsidRDefault="00C576DC" w:rsidP="007176D0">
      <w:pPr>
        <w:pStyle w:val="Tekstpodstawowywcity"/>
        <w:spacing w:before="60" w:after="60"/>
        <w:ind w:left="0" w:firstLine="1276"/>
        <w:rPr>
          <w:rFonts w:ascii="Open Sans" w:hAnsi="Open Sans" w:cs="Open Sans"/>
          <w:i/>
          <w:sz w:val="14"/>
          <w:szCs w:val="14"/>
        </w:rPr>
      </w:pPr>
      <w:r w:rsidRPr="000E2DC0">
        <w:rPr>
          <w:rFonts w:ascii="Open Sans" w:hAnsi="Open Sans" w:cs="Open Sans"/>
          <w:b/>
          <w:i/>
          <w:color w:val="FF0000"/>
          <w:sz w:val="14"/>
          <w:szCs w:val="14"/>
        </w:rPr>
        <w:t>(należy podać dokładną i pełną nazwę zgodną z CEIDG lub KRS)</w:t>
      </w:r>
    </w:p>
    <w:p w14:paraId="6CC45F15" w14:textId="10AF5D5A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</w:t>
      </w:r>
      <w:r w:rsidRPr="000E2DC0">
        <w:rPr>
          <w:rFonts w:ascii="Open Sans" w:hAnsi="Open Sans" w:cs="Open Sans"/>
          <w:sz w:val="20"/>
          <w:szCs w:val="20"/>
        </w:rPr>
        <w:t>..........</w:t>
      </w:r>
    </w:p>
    <w:p w14:paraId="4480AB14" w14:textId="373ECB32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</w:t>
      </w:r>
      <w:r w:rsidR="00CA74A4">
        <w:rPr>
          <w:rFonts w:ascii="Open Sans" w:hAnsi="Open Sans" w:cs="Open Sans"/>
          <w:sz w:val="20"/>
          <w:szCs w:val="20"/>
        </w:rPr>
        <w:t>…………………</w:t>
      </w:r>
      <w:r w:rsidRPr="000E2DC0">
        <w:rPr>
          <w:rFonts w:ascii="Open Sans" w:hAnsi="Open Sans" w:cs="Open Sans"/>
          <w:sz w:val="20"/>
          <w:szCs w:val="20"/>
        </w:rPr>
        <w:t>……… miasto ………………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…………………………….</w:t>
      </w:r>
      <w:r w:rsidRPr="000E2DC0">
        <w:rPr>
          <w:rFonts w:ascii="Open Sans" w:hAnsi="Open Sans" w:cs="Open Sans"/>
          <w:sz w:val="20"/>
          <w:szCs w:val="20"/>
        </w:rPr>
        <w:t>…………………………… ………………………….</w:t>
      </w:r>
    </w:p>
    <w:p w14:paraId="17300140" w14:textId="3215808C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</w:t>
      </w:r>
      <w:r w:rsidRPr="000E2DC0">
        <w:rPr>
          <w:rFonts w:ascii="Open Sans" w:hAnsi="Open Sans" w:cs="Open Sans"/>
          <w:sz w:val="20"/>
          <w:szCs w:val="20"/>
        </w:rPr>
        <w:t>.............</w:t>
      </w:r>
    </w:p>
    <w:p w14:paraId="27ACA5B4" w14:textId="28B5AA0F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</w:t>
      </w:r>
      <w:r w:rsidR="00CA74A4">
        <w:rPr>
          <w:rFonts w:ascii="Open Sans" w:hAnsi="Open Sans" w:cs="Open Sans"/>
          <w:sz w:val="20"/>
          <w:szCs w:val="20"/>
        </w:rPr>
        <w:t>…………….</w:t>
      </w:r>
      <w:r w:rsidRPr="000E2DC0">
        <w:rPr>
          <w:rFonts w:ascii="Open Sans" w:hAnsi="Open Sans" w:cs="Open Sans"/>
          <w:sz w:val="20"/>
          <w:szCs w:val="20"/>
        </w:rPr>
        <w:t>……….. @ 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</w:t>
      </w:r>
    </w:p>
    <w:p w14:paraId="255DBFBC" w14:textId="0179621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</w:t>
      </w:r>
      <w:r w:rsidR="00CA74A4">
        <w:rPr>
          <w:rFonts w:ascii="Open Sans" w:hAnsi="Open Sans" w:cs="Open Sans"/>
          <w:sz w:val="20"/>
          <w:szCs w:val="20"/>
        </w:rPr>
        <w:t>..</w:t>
      </w:r>
      <w:r w:rsidRPr="000E2DC0">
        <w:rPr>
          <w:rFonts w:ascii="Open Sans" w:hAnsi="Open Sans" w:cs="Open Sans"/>
          <w:sz w:val="20"/>
          <w:szCs w:val="20"/>
        </w:rPr>
        <w:t>....</w:t>
      </w:r>
      <w:r w:rsidR="00CA74A4">
        <w:rPr>
          <w:rFonts w:ascii="Open Sans" w:hAnsi="Open Sans" w:cs="Open Sans"/>
          <w:sz w:val="20"/>
          <w:szCs w:val="20"/>
        </w:rPr>
        <w:t>..........................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</w:t>
      </w:r>
    </w:p>
    <w:p w14:paraId="189164DE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67E11AB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 xml:space="preserve">Wykonawca 2 * </w:t>
      </w:r>
      <w:r w:rsidRPr="000E2DC0">
        <w:rPr>
          <w:rFonts w:ascii="Open Sans" w:hAnsi="Open Sans" w:cs="Open Sans"/>
          <w:sz w:val="20"/>
          <w:szCs w:val="20"/>
        </w:rPr>
        <w:t>……...........................................................................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</w:t>
      </w:r>
    </w:p>
    <w:p w14:paraId="0D0E5C97" w14:textId="77777777" w:rsidR="007F19D6" w:rsidRPr="000E2DC0" w:rsidRDefault="00C576DC" w:rsidP="007176D0">
      <w:pPr>
        <w:pStyle w:val="Tekstpodstawowywcity"/>
        <w:spacing w:before="60" w:after="60"/>
        <w:ind w:left="0" w:firstLine="1276"/>
        <w:rPr>
          <w:rFonts w:ascii="Open Sans" w:hAnsi="Open Sans" w:cs="Open Sans"/>
          <w:i/>
          <w:sz w:val="14"/>
          <w:szCs w:val="14"/>
        </w:rPr>
      </w:pPr>
      <w:r w:rsidRPr="000E2DC0">
        <w:rPr>
          <w:rFonts w:ascii="Open Sans" w:hAnsi="Open Sans" w:cs="Open Sans"/>
          <w:b/>
          <w:i/>
          <w:color w:val="FF0000"/>
          <w:sz w:val="14"/>
          <w:szCs w:val="14"/>
        </w:rPr>
        <w:t>(należy podać dokładną i pełną nazwę zgodną z CEIDG lub KRS)</w:t>
      </w:r>
    </w:p>
    <w:p w14:paraId="7B02C5B9" w14:textId="2FBE1D17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,,</w:t>
      </w:r>
      <w:r w:rsidRPr="000E2DC0">
        <w:rPr>
          <w:rFonts w:ascii="Open Sans" w:hAnsi="Open Sans" w:cs="Open Sans"/>
          <w:sz w:val="20"/>
          <w:szCs w:val="20"/>
        </w:rPr>
        <w:t>..............</w:t>
      </w:r>
    </w:p>
    <w:p w14:paraId="3468453E" w14:textId="2B6ED964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</w:t>
      </w:r>
      <w:r w:rsidR="00CA74A4">
        <w:rPr>
          <w:rFonts w:ascii="Open Sans" w:hAnsi="Open Sans" w:cs="Open Sans"/>
          <w:sz w:val="20"/>
          <w:szCs w:val="20"/>
        </w:rPr>
        <w:t>…………………….</w:t>
      </w:r>
      <w:r w:rsidRPr="000E2DC0">
        <w:rPr>
          <w:rFonts w:ascii="Open Sans" w:hAnsi="Open Sans" w:cs="Open Sans"/>
          <w:sz w:val="20"/>
          <w:szCs w:val="20"/>
        </w:rPr>
        <w:t>……… miasto 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………………………………………………..</w:t>
      </w:r>
      <w:r w:rsidRPr="000E2DC0">
        <w:rPr>
          <w:rFonts w:ascii="Open Sans" w:hAnsi="Open Sans" w:cs="Open Sans"/>
          <w:sz w:val="20"/>
          <w:szCs w:val="20"/>
        </w:rPr>
        <w:t>…………………………</w:t>
      </w:r>
      <w:r w:rsidR="00CA74A4">
        <w:rPr>
          <w:rFonts w:ascii="Open Sans" w:hAnsi="Open Sans" w:cs="Open Sans"/>
          <w:sz w:val="20"/>
          <w:szCs w:val="20"/>
        </w:rPr>
        <w:t>,</w:t>
      </w:r>
      <w:r w:rsidRPr="000E2DC0">
        <w:rPr>
          <w:rFonts w:ascii="Open Sans" w:hAnsi="Open Sans" w:cs="Open Sans"/>
          <w:sz w:val="20"/>
          <w:szCs w:val="20"/>
        </w:rPr>
        <w:t xml:space="preserve">…………… </w:t>
      </w:r>
    </w:p>
    <w:p w14:paraId="1F3518E4" w14:textId="5696A998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................................................... nr faksu ........</w:t>
      </w:r>
      <w:r w:rsidR="00CA74A4">
        <w:rPr>
          <w:rFonts w:ascii="Open Sans" w:hAnsi="Open Sans" w:cs="Open Sans"/>
          <w:sz w:val="20"/>
          <w:szCs w:val="20"/>
        </w:rPr>
        <w:t>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</w:t>
      </w:r>
      <w:r w:rsidRPr="000E2DC0">
        <w:rPr>
          <w:rFonts w:ascii="Open Sans" w:hAnsi="Open Sans" w:cs="Open Sans"/>
          <w:sz w:val="20"/>
          <w:szCs w:val="20"/>
        </w:rPr>
        <w:t>.......</w:t>
      </w:r>
    </w:p>
    <w:p w14:paraId="5308B39A" w14:textId="50FB7672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………………</w:t>
      </w:r>
      <w:r w:rsidR="00CA74A4">
        <w:rPr>
          <w:rFonts w:ascii="Open Sans" w:hAnsi="Open Sans" w:cs="Open Sans"/>
          <w:sz w:val="20"/>
          <w:szCs w:val="20"/>
        </w:rPr>
        <w:t>……………………..</w:t>
      </w:r>
      <w:r w:rsidRPr="000E2DC0">
        <w:rPr>
          <w:rFonts w:ascii="Open Sans" w:hAnsi="Open Sans" w:cs="Open Sans"/>
          <w:sz w:val="20"/>
          <w:szCs w:val="20"/>
        </w:rPr>
        <w:t>….. @ .........</w:t>
      </w:r>
      <w:r w:rsidR="00CA74A4">
        <w:rPr>
          <w:rFonts w:ascii="Open Sans" w:hAnsi="Open Sans" w:cs="Open Sans"/>
          <w:sz w:val="20"/>
          <w:szCs w:val="20"/>
        </w:rPr>
        <w:t>...................</w:t>
      </w:r>
      <w:r w:rsidRPr="000E2DC0">
        <w:rPr>
          <w:rFonts w:ascii="Open Sans" w:hAnsi="Open Sans" w:cs="Open Sans"/>
          <w:sz w:val="20"/>
          <w:szCs w:val="20"/>
        </w:rPr>
        <w:t>.................................</w:t>
      </w:r>
    </w:p>
    <w:p w14:paraId="0FDEED72" w14:textId="5D8F19A6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.………......</w:t>
      </w:r>
      <w:r w:rsidR="00CA74A4">
        <w:rPr>
          <w:rFonts w:ascii="Open Sans" w:hAnsi="Open Sans" w:cs="Open Sans"/>
          <w:sz w:val="20"/>
          <w:szCs w:val="20"/>
        </w:rPr>
        <w:t>,,,,,,,,,,,,,,,,,,,,,,,,,,,,,</w:t>
      </w:r>
      <w:r w:rsidRPr="000E2DC0">
        <w:rPr>
          <w:rFonts w:ascii="Open Sans" w:hAnsi="Open Sans" w:cs="Open Sans"/>
          <w:sz w:val="20"/>
          <w:szCs w:val="20"/>
        </w:rPr>
        <w:t>.........................................</w:t>
      </w:r>
    </w:p>
    <w:p w14:paraId="7647E15D" w14:textId="77777777" w:rsidR="007F19D6" w:rsidRPr="000E2DC0" w:rsidRDefault="007F19D6" w:rsidP="007176D0">
      <w:pPr>
        <w:pStyle w:val="Tekstpodstawowywcity"/>
        <w:spacing w:before="60" w:after="60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77777777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bCs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Pełnomocnik *</w:t>
      </w:r>
      <w:r w:rsidRPr="000E2DC0">
        <w:rPr>
          <w:rFonts w:ascii="Open Sans" w:hAnsi="Open Sans" w:cs="Open Sans"/>
          <w:sz w:val="20"/>
          <w:szCs w:val="20"/>
        </w:rPr>
        <w:t xml:space="preserve"> </w:t>
      </w:r>
      <w:r w:rsidRPr="000E2DC0">
        <w:rPr>
          <w:rFonts w:ascii="Open Sans" w:hAnsi="Open Sans" w:cs="Open Sans"/>
          <w:bCs/>
          <w:sz w:val="20"/>
          <w:szCs w:val="20"/>
        </w:rPr>
        <w:t>do</w:t>
      </w:r>
      <w:r w:rsidRPr="000E2DC0">
        <w:rPr>
          <w:rFonts w:ascii="Open Sans" w:hAnsi="Open Sans" w:cs="Open Sans"/>
          <w:sz w:val="20"/>
          <w:szCs w:val="20"/>
        </w:rPr>
        <w:t xml:space="preserve"> </w:t>
      </w:r>
      <w:r w:rsidRPr="000E2DC0">
        <w:rPr>
          <w:rFonts w:ascii="Open Sans" w:hAnsi="Open Sans" w:cs="Open Sans"/>
          <w:bCs/>
          <w:sz w:val="20"/>
          <w:szCs w:val="20"/>
        </w:rPr>
        <w:t xml:space="preserve">reprezentowania Wykonawców wspólnie ubiegających się o udzielenie zamówienia  </w:t>
      </w:r>
    </w:p>
    <w:p w14:paraId="3F3957BB" w14:textId="5FF70EED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bCs/>
          <w:sz w:val="20"/>
          <w:szCs w:val="20"/>
        </w:rPr>
      </w:pPr>
      <w:r w:rsidRPr="000E2DC0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</w:t>
      </w:r>
      <w:r w:rsidR="00CA74A4">
        <w:rPr>
          <w:rFonts w:ascii="Open Sans" w:hAnsi="Open Sans" w:cs="Open Sans"/>
          <w:bCs/>
          <w:sz w:val="20"/>
          <w:szCs w:val="20"/>
        </w:rPr>
        <w:t>,,,,,,,,,,,,,,,,,,,,,,,,,,,,,,,,,,,,,,</w:t>
      </w:r>
      <w:r w:rsidRPr="000E2DC0">
        <w:rPr>
          <w:rFonts w:ascii="Open Sans" w:hAnsi="Open Sans" w:cs="Open Sans"/>
          <w:bCs/>
          <w:sz w:val="20"/>
          <w:szCs w:val="20"/>
        </w:rPr>
        <w:t>.........................</w:t>
      </w:r>
    </w:p>
    <w:p w14:paraId="15E77382" w14:textId="4CFDE558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</w:t>
      </w:r>
      <w:r w:rsidR="00CA74A4">
        <w:rPr>
          <w:rFonts w:ascii="Open Sans" w:hAnsi="Open Sans" w:cs="Open Sans"/>
          <w:sz w:val="20"/>
          <w:szCs w:val="20"/>
        </w:rPr>
        <w:t>,,,,,,,,,,,,,,</w:t>
      </w:r>
      <w:r w:rsidRPr="000E2DC0">
        <w:rPr>
          <w:rFonts w:ascii="Open Sans" w:hAnsi="Open Sans" w:cs="Open Sans"/>
          <w:sz w:val="20"/>
          <w:szCs w:val="20"/>
        </w:rPr>
        <w:t>...................................</w:t>
      </w:r>
    </w:p>
    <w:p w14:paraId="6B46FC25" w14:textId="6368481C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kod …………</w:t>
      </w:r>
      <w:r w:rsidR="00CA74A4">
        <w:rPr>
          <w:rFonts w:ascii="Open Sans" w:hAnsi="Open Sans" w:cs="Open Sans"/>
          <w:sz w:val="20"/>
          <w:szCs w:val="20"/>
        </w:rPr>
        <w:t>…………………….……….</w:t>
      </w:r>
      <w:r w:rsidRPr="000E2DC0">
        <w:rPr>
          <w:rFonts w:ascii="Open Sans" w:hAnsi="Open Sans" w:cs="Open Sans"/>
          <w:sz w:val="20"/>
          <w:szCs w:val="20"/>
        </w:rPr>
        <w:t>…… miasto ……………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…………………………………………….</w:t>
      </w:r>
      <w:r w:rsidRPr="000E2DC0">
        <w:rPr>
          <w:rFonts w:ascii="Open Sans" w:hAnsi="Open Sans" w:cs="Open Sans"/>
          <w:sz w:val="20"/>
          <w:szCs w:val="20"/>
        </w:rPr>
        <w:t xml:space="preserve">………………………………… </w:t>
      </w:r>
    </w:p>
    <w:p w14:paraId="1D4400F1" w14:textId="37752E7F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nr telefonów ........................................</w:t>
      </w:r>
      <w:r w:rsidR="00CA74A4">
        <w:rPr>
          <w:rFonts w:ascii="Open Sans" w:hAnsi="Open Sans" w:cs="Open Sans"/>
          <w:sz w:val="20"/>
          <w:szCs w:val="20"/>
        </w:rPr>
        <w:t>........................</w:t>
      </w:r>
      <w:r w:rsidRPr="000E2DC0">
        <w:rPr>
          <w:rFonts w:ascii="Open Sans" w:hAnsi="Open Sans" w:cs="Open Sans"/>
          <w:sz w:val="20"/>
          <w:szCs w:val="20"/>
        </w:rPr>
        <w:t>........... nr faksu ...............................................................</w:t>
      </w:r>
    </w:p>
    <w:p w14:paraId="54E4EDCC" w14:textId="25859AC0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 xml:space="preserve">adres email </w:t>
      </w:r>
      <w:r w:rsidRPr="000E2DC0">
        <w:rPr>
          <w:rFonts w:ascii="Open Sans" w:hAnsi="Open Sans" w:cs="Open Sans"/>
          <w:i/>
          <w:sz w:val="14"/>
          <w:szCs w:val="14"/>
        </w:rPr>
        <w:t>(do kontaktów z Zamawiającym)</w:t>
      </w:r>
      <w:r w:rsidRPr="000E2DC0">
        <w:rPr>
          <w:rFonts w:ascii="Open Sans" w:hAnsi="Open Sans" w:cs="Open Sans"/>
          <w:sz w:val="20"/>
          <w:szCs w:val="20"/>
        </w:rPr>
        <w:t xml:space="preserve"> …………</w:t>
      </w:r>
      <w:r w:rsidR="00CA74A4">
        <w:rPr>
          <w:rFonts w:ascii="Open Sans" w:hAnsi="Open Sans" w:cs="Open Sans"/>
          <w:sz w:val="20"/>
          <w:szCs w:val="20"/>
        </w:rPr>
        <w:t>……………………………………….</w:t>
      </w:r>
      <w:r w:rsidRPr="000E2DC0">
        <w:rPr>
          <w:rFonts w:ascii="Open Sans" w:hAnsi="Open Sans" w:cs="Open Sans"/>
          <w:sz w:val="20"/>
          <w:szCs w:val="20"/>
        </w:rPr>
        <w:t>……….. @ ........................</w:t>
      </w:r>
      <w:r w:rsidR="00CA74A4">
        <w:rPr>
          <w:rFonts w:ascii="Open Sans" w:hAnsi="Open Sans" w:cs="Open Sans"/>
          <w:sz w:val="20"/>
          <w:szCs w:val="20"/>
        </w:rPr>
        <w:t>.</w:t>
      </w:r>
      <w:r w:rsidRPr="000E2DC0">
        <w:rPr>
          <w:rFonts w:ascii="Open Sans" w:hAnsi="Open Sans" w:cs="Open Sans"/>
          <w:sz w:val="20"/>
          <w:szCs w:val="20"/>
        </w:rPr>
        <w:t>..................</w:t>
      </w:r>
    </w:p>
    <w:p w14:paraId="6D83998D" w14:textId="31D92773" w:rsidR="007F19D6" w:rsidRPr="000E2DC0" w:rsidRDefault="00C576DC" w:rsidP="007176D0">
      <w:pPr>
        <w:pStyle w:val="Tekstpodstawowywcity"/>
        <w:spacing w:before="60" w:after="60"/>
        <w:ind w:left="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NIP ..................................................................., REGON …</w:t>
      </w:r>
      <w:r w:rsidR="00CA74A4">
        <w:rPr>
          <w:rFonts w:ascii="Open Sans" w:hAnsi="Open Sans" w:cs="Open Sans"/>
          <w:sz w:val="20"/>
          <w:szCs w:val="20"/>
        </w:rPr>
        <w:t>………………………….</w:t>
      </w:r>
      <w:r w:rsidRPr="000E2DC0">
        <w:rPr>
          <w:rFonts w:ascii="Open Sans" w:hAnsi="Open Sans" w:cs="Open Sans"/>
          <w:sz w:val="20"/>
          <w:szCs w:val="20"/>
        </w:rPr>
        <w:t>……................................................</w:t>
      </w:r>
    </w:p>
    <w:p w14:paraId="6CA6AC62" w14:textId="77777777" w:rsidR="007F19D6" w:rsidRPr="000E2DC0" w:rsidRDefault="00C576DC" w:rsidP="007176D0">
      <w:pPr>
        <w:pStyle w:val="Zwykytekst"/>
        <w:spacing w:before="60" w:after="60"/>
        <w:rPr>
          <w:rFonts w:ascii="Open Sans" w:hAnsi="Open Sans" w:cs="Open Sans"/>
          <w:b/>
          <w:bCs/>
          <w:i/>
          <w:sz w:val="14"/>
          <w:szCs w:val="14"/>
        </w:rPr>
      </w:pPr>
      <w:r w:rsidRPr="000E2DC0">
        <w:rPr>
          <w:rFonts w:ascii="Open Sans" w:hAnsi="Open Sans" w:cs="Open Sans"/>
          <w:b/>
          <w:bCs/>
          <w:sz w:val="14"/>
          <w:szCs w:val="14"/>
        </w:rPr>
        <w:t xml:space="preserve">* </w:t>
      </w:r>
      <w:r w:rsidRPr="000E2DC0">
        <w:rPr>
          <w:rFonts w:ascii="Open Sans" w:hAnsi="Open Sans" w:cs="Open Sans"/>
          <w:b/>
          <w:bCs/>
          <w:i/>
          <w:sz w:val="14"/>
          <w:szCs w:val="14"/>
        </w:rPr>
        <w:t>wypełniają jedynie Wykonawcy wspólnie ubiegający się o udzielenie zamówienia (np. spółki cywilne)</w:t>
      </w:r>
    </w:p>
    <w:p w14:paraId="513016AC" w14:textId="77777777" w:rsidR="007F19D6" w:rsidRDefault="00C576DC" w:rsidP="007176D0">
      <w:pPr>
        <w:spacing w:before="60" w:after="6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3CE2B40E" w14:textId="078097BA" w:rsidR="007F19D6" w:rsidRPr="002E6EAB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b/>
          <w:bCs/>
        </w:rPr>
      </w:pPr>
      <w:r w:rsidRPr="000E2DC0">
        <w:rPr>
          <w:rFonts w:ascii="Open Sans" w:hAnsi="Open Sans" w:cs="Open Sans"/>
          <w:b/>
          <w:bCs/>
        </w:rPr>
        <w:lastRenderedPageBreak/>
        <w:t>SKŁADAMY OFERTĘ</w:t>
      </w:r>
      <w:r w:rsidRPr="000E2DC0">
        <w:rPr>
          <w:rFonts w:ascii="Open Sans" w:hAnsi="Open Sans" w:cs="Open Sans"/>
        </w:rPr>
        <w:t xml:space="preserve"> na wykonanie przedmiotu zamówienia </w:t>
      </w:r>
      <w:r w:rsidR="000E2DC0" w:rsidRPr="000E2DC0">
        <w:rPr>
          <w:rFonts w:ascii="Open Sans" w:hAnsi="Open Sans" w:cs="Open Sans"/>
          <w:b/>
          <w:bCs/>
        </w:rPr>
        <w:t xml:space="preserve">w zakresie części </w:t>
      </w:r>
      <w:r w:rsidR="002E6EAB" w:rsidRPr="002E6EAB">
        <w:rPr>
          <w:rFonts w:ascii="Open Sans" w:hAnsi="Open Sans" w:cs="Open Sans"/>
        </w:rPr>
        <w:t>…</w:t>
      </w:r>
      <w:r w:rsidR="002E6EAB">
        <w:rPr>
          <w:rFonts w:ascii="Open Sans" w:hAnsi="Open Sans" w:cs="Open Sans"/>
        </w:rPr>
        <w:t>…….</w:t>
      </w:r>
      <w:r w:rsidR="002E6EAB" w:rsidRPr="002E6EAB">
        <w:rPr>
          <w:rFonts w:ascii="Open Sans" w:hAnsi="Open Sans" w:cs="Open Sans"/>
        </w:rPr>
        <w:t>… (</w:t>
      </w:r>
      <w:r w:rsidR="002E6EAB" w:rsidRPr="002E6EAB">
        <w:rPr>
          <w:rFonts w:ascii="Open Sans" w:hAnsi="Open Sans" w:cs="Open Sans"/>
          <w:u w:val="single"/>
        </w:rPr>
        <w:t>należy wpisać numer lub numery części, której/których dotyczy oferta</w:t>
      </w:r>
      <w:r w:rsidR="002E6EAB" w:rsidRPr="002E6EAB">
        <w:rPr>
          <w:rFonts w:ascii="Open Sans" w:hAnsi="Open Sans" w:cs="Open Sans"/>
        </w:rPr>
        <w:t>) zgodnie z treścią Zapytania ofertowego</w:t>
      </w:r>
    </w:p>
    <w:p w14:paraId="60224251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  <w:bCs/>
        </w:rPr>
        <w:t>,</w:t>
      </w:r>
      <w:r w:rsidRPr="000E2DC0">
        <w:rPr>
          <w:rFonts w:ascii="Open Sans" w:hAnsi="Open Sans" w:cs="Open Sans"/>
        </w:rPr>
        <w:t xml:space="preserve"> że zapoznaliśmy się z treścią Zapytania ofertowego i uznajemy się za związanych określonymi w nim postanowieniami i zasadami postępowania.</w:t>
      </w:r>
    </w:p>
    <w:p w14:paraId="5AC4C67D" w14:textId="77777777" w:rsidR="002E6EAB" w:rsidRPr="002E6EAB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color w:val="000000" w:themeColor="text1"/>
        </w:rPr>
      </w:pPr>
      <w:r w:rsidRPr="002E6EAB">
        <w:rPr>
          <w:rFonts w:ascii="Open Sans" w:hAnsi="Open Sans" w:cs="Open Sans"/>
          <w:b/>
          <w:bCs/>
          <w:color w:val="000000" w:themeColor="text1"/>
        </w:rPr>
        <w:t>OFERUJEMY</w:t>
      </w:r>
      <w:r w:rsidRPr="002E6EAB">
        <w:rPr>
          <w:rFonts w:ascii="Open Sans" w:hAnsi="Open Sans" w:cs="Open Sans"/>
          <w:color w:val="000000" w:themeColor="text1"/>
        </w:rPr>
        <w:t xml:space="preserve"> wykonanie przedmiotu zamówienia dla:</w:t>
      </w:r>
    </w:p>
    <w:p w14:paraId="1D571756" w14:textId="49FF813A" w:rsidR="007F19D6" w:rsidRPr="003664C6" w:rsidRDefault="00C576DC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  <w:color w:val="3333FF"/>
          <w:sz w:val="22"/>
          <w:szCs w:val="22"/>
        </w:rPr>
      </w:pPr>
      <w:bookmarkStart w:id="0" w:name="_Hlk179462348"/>
      <w:r w:rsidRPr="003664C6">
        <w:rPr>
          <w:rFonts w:ascii="Open Sans" w:hAnsi="Open Sans" w:cs="Open Sans"/>
          <w:b/>
          <w:color w:val="3333FF"/>
          <w:sz w:val="22"/>
          <w:szCs w:val="22"/>
        </w:rPr>
        <w:t>Części I</w:t>
      </w:r>
      <w:r w:rsidRPr="003664C6">
        <w:rPr>
          <w:rFonts w:ascii="Open Sans" w:hAnsi="Open Sans" w:cs="Open Sans"/>
          <w:color w:val="3333FF"/>
          <w:sz w:val="22"/>
          <w:szCs w:val="22"/>
        </w:rPr>
        <w:t xml:space="preserve"> za następującą </w:t>
      </w:r>
      <w:r w:rsidRPr="003664C6">
        <w:rPr>
          <w:rFonts w:ascii="Open Sans" w:hAnsi="Open Sans" w:cs="Open Sans"/>
          <w:b/>
          <w:color w:val="3333FF"/>
          <w:sz w:val="22"/>
          <w:szCs w:val="22"/>
        </w:rPr>
        <w:t>CENĘ OFERTOWĄ</w:t>
      </w:r>
    </w:p>
    <w:tbl>
      <w:tblPr>
        <w:tblW w:w="9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2579"/>
        <w:gridCol w:w="702"/>
        <w:gridCol w:w="937"/>
        <w:gridCol w:w="1519"/>
        <w:gridCol w:w="1169"/>
        <w:gridCol w:w="2013"/>
      </w:tblGrid>
      <w:tr w:rsidR="00EE30A7" w14:paraId="6A3305FC" w14:textId="77777777" w:rsidTr="00FB7887">
        <w:trPr>
          <w:trHeight w:val="748"/>
          <w:jc w:val="center"/>
        </w:trPr>
        <w:tc>
          <w:tcPr>
            <w:tcW w:w="1050" w:type="dxa"/>
            <w:shd w:val="clear" w:color="auto" w:fill="EAF1DD" w:themeFill="accent3" w:themeFillTint="33"/>
            <w:vAlign w:val="center"/>
          </w:tcPr>
          <w:p w14:paraId="0EAB413C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79" w:type="dxa"/>
            <w:shd w:val="clear" w:color="auto" w:fill="EAF1DD" w:themeFill="accent3" w:themeFillTint="33"/>
            <w:vAlign w:val="center"/>
          </w:tcPr>
          <w:p w14:paraId="5AF24295" w14:textId="6A3D8405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shd w:val="clear" w:color="auto" w:fill="EAF1DD" w:themeFill="accent3" w:themeFillTint="33"/>
            <w:vAlign w:val="center"/>
          </w:tcPr>
          <w:p w14:paraId="1AF13947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937" w:type="dxa"/>
            <w:shd w:val="clear" w:color="auto" w:fill="EAF1DD" w:themeFill="accent3" w:themeFillTint="33"/>
            <w:vAlign w:val="center"/>
          </w:tcPr>
          <w:p w14:paraId="332F28E4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Cena jednostkowa zł netto</w:t>
            </w:r>
          </w:p>
        </w:tc>
        <w:tc>
          <w:tcPr>
            <w:tcW w:w="1519" w:type="dxa"/>
            <w:shd w:val="clear" w:color="auto" w:fill="EAF1DD" w:themeFill="accent3" w:themeFillTint="33"/>
            <w:vAlign w:val="center"/>
          </w:tcPr>
          <w:p w14:paraId="33409356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netto zł</w:t>
            </w:r>
          </w:p>
          <w:p w14:paraId="4F612248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3 x kol. 4)</w:t>
            </w:r>
          </w:p>
        </w:tc>
        <w:tc>
          <w:tcPr>
            <w:tcW w:w="1169" w:type="dxa"/>
            <w:shd w:val="clear" w:color="auto" w:fill="EAF1DD" w:themeFill="accent3" w:themeFillTint="33"/>
            <w:vAlign w:val="center"/>
          </w:tcPr>
          <w:p w14:paraId="5C6D0E67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Stawka podatku Vat w %</w:t>
            </w:r>
          </w:p>
        </w:tc>
        <w:tc>
          <w:tcPr>
            <w:tcW w:w="2013" w:type="dxa"/>
            <w:shd w:val="clear" w:color="auto" w:fill="EAF1DD" w:themeFill="accent3" w:themeFillTint="33"/>
            <w:vAlign w:val="center"/>
          </w:tcPr>
          <w:p w14:paraId="5ECE74FC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brutto zł</w:t>
            </w:r>
          </w:p>
          <w:p w14:paraId="316AD325" w14:textId="77777777" w:rsidR="002E6EAB" w:rsidRPr="003C4ACD" w:rsidRDefault="00C576DC" w:rsidP="002E6EAB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5 + kol. 6)</w:t>
            </w:r>
          </w:p>
        </w:tc>
      </w:tr>
      <w:tr w:rsidR="00EE30A7" w14:paraId="490ED6B0" w14:textId="77777777" w:rsidTr="002E6EAB">
        <w:trPr>
          <w:cantSplit/>
          <w:trHeight w:val="200"/>
          <w:jc w:val="center"/>
        </w:trPr>
        <w:tc>
          <w:tcPr>
            <w:tcW w:w="1050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27982B1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A979A97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351267FA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1E2BA27C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bottom w:val="single" w:sz="6" w:space="0" w:color="auto"/>
            </w:tcBorders>
            <w:shd w:val="clear" w:color="auto" w:fill="E2EFD9"/>
          </w:tcPr>
          <w:p w14:paraId="0B053F86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bottom w:val="single" w:sz="6" w:space="0" w:color="auto"/>
            </w:tcBorders>
            <w:shd w:val="clear" w:color="auto" w:fill="E2EFD9"/>
          </w:tcPr>
          <w:p w14:paraId="6362AE4D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  <w:tc>
          <w:tcPr>
            <w:tcW w:w="2013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5BC5A9C5" w14:textId="77777777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7 </w:t>
            </w:r>
          </w:p>
        </w:tc>
      </w:tr>
      <w:tr w:rsidR="00EE30A7" w14:paraId="6EBF1080" w14:textId="77777777" w:rsidTr="003664C6">
        <w:trPr>
          <w:trHeight w:hRule="exact" w:val="605"/>
          <w:jc w:val="center"/>
        </w:trPr>
        <w:tc>
          <w:tcPr>
            <w:tcW w:w="1050" w:type="dxa"/>
            <w:vAlign w:val="center"/>
          </w:tcPr>
          <w:p w14:paraId="594EFBE5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462277DA" w14:textId="7323632B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Szafa biurowa 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(Wzór nr 1)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335CC31C" w14:textId="350AF932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937" w:type="dxa"/>
            <w:vAlign w:val="center"/>
          </w:tcPr>
          <w:p w14:paraId="08B5C5A5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406BEE75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07A7DC18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DB3332C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4D47718C" w14:textId="77777777" w:rsidTr="003664C6">
        <w:trPr>
          <w:trHeight w:hRule="exact" w:val="727"/>
          <w:jc w:val="center"/>
        </w:trPr>
        <w:tc>
          <w:tcPr>
            <w:tcW w:w="1050" w:type="dxa"/>
            <w:vAlign w:val="center"/>
          </w:tcPr>
          <w:p w14:paraId="32E8DF75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2AD16725" w14:textId="49841F60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Szafa biurowa </w:t>
            </w:r>
            <w:r w:rsidRPr="003C4ACD">
              <w:rPr>
                <w:rFonts w:ascii="Open Sans" w:hAnsi="Open Sans" w:cs="Open Sans"/>
                <w:bCs/>
                <w:sz w:val="18"/>
                <w:szCs w:val="18"/>
              </w:rPr>
              <w:t>(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Wzór nr 2)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3E6EAF8A" w14:textId="3F6347B6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937" w:type="dxa"/>
            <w:vAlign w:val="center"/>
          </w:tcPr>
          <w:p w14:paraId="37510458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3A207B30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0B22A467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B09AD3A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0949912B" w14:textId="77777777" w:rsidTr="003664C6">
        <w:trPr>
          <w:trHeight w:hRule="exact" w:val="554"/>
          <w:jc w:val="center"/>
        </w:trPr>
        <w:tc>
          <w:tcPr>
            <w:tcW w:w="1050" w:type="dxa"/>
            <w:vAlign w:val="center"/>
          </w:tcPr>
          <w:p w14:paraId="48DBDBC7" w14:textId="77777777" w:rsidR="002E6EAB" w:rsidRPr="003C4ACD" w:rsidRDefault="002E6EAB" w:rsidP="009B0F07">
            <w:pPr>
              <w:numPr>
                <w:ilvl w:val="0"/>
                <w:numId w:val="22"/>
              </w:numPr>
              <w:spacing w:line="320" w:lineRule="exact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358B4BEB" w14:textId="64091EEB" w:rsidR="002E6EAB" w:rsidRPr="003C4ACD" w:rsidRDefault="00C576DC" w:rsidP="002E6EAB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>Szafa metalowa</w:t>
            </w:r>
            <w:r w:rsidRPr="003C4ACD">
              <w:rPr>
                <w:rFonts w:ascii="Open Sans" w:hAnsi="Open Sans" w:cs="Open Sans"/>
                <w:bCs/>
                <w:sz w:val="18"/>
                <w:szCs w:val="18"/>
              </w:rPr>
              <w:t xml:space="preserve"> (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>Wzór nr 3)</w:t>
            </w:r>
          </w:p>
        </w:tc>
        <w:tc>
          <w:tcPr>
            <w:tcW w:w="702" w:type="dxa"/>
            <w:vAlign w:val="center"/>
          </w:tcPr>
          <w:p w14:paraId="3BEC3C0E" w14:textId="389EA12B" w:rsidR="002E6EAB" w:rsidRPr="003C4ACD" w:rsidRDefault="00C576DC" w:rsidP="002E6EA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937" w:type="dxa"/>
            <w:vAlign w:val="center"/>
          </w:tcPr>
          <w:p w14:paraId="70C8BC13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  <w:tcBorders>
              <w:bottom w:val="single" w:sz="6" w:space="0" w:color="auto"/>
            </w:tcBorders>
          </w:tcPr>
          <w:p w14:paraId="5FE420AF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4DC6B61C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5B453686" w14:textId="77777777" w:rsidR="002E6EAB" w:rsidRPr="003C4ACD" w:rsidRDefault="002E6EAB" w:rsidP="002E6EA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32C9A28F" w14:textId="77777777" w:rsidTr="002E6EAB">
        <w:trPr>
          <w:trHeight w:hRule="exact" w:val="757"/>
          <w:jc w:val="center"/>
        </w:trPr>
        <w:tc>
          <w:tcPr>
            <w:tcW w:w="5268" w:type="dxa"/>
            <w:gridSpan w:val="4"/>
          </w:tcPr>
          <w:p w14:paraId="0BACEAB9" w14:textId="77777777" w:rsidR="002E6EAB" w:rsidRPr="003C4ACD" w:rsidRDefault="002E6EAB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3B56758" w14:textId="0918BBA0" w:rsidR="002E6EAB" w:rsidRPr="003C4ACD" w:rsidRDefault="00C576DC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Łączna wartość </w:t>
            </w:r>
          </w:p>
        </w:tc>
        <w:tc>
          <w:tcPr>
            <w:tcW w:w="1519" w:type="dxa"/>
            <w:tcBorders>
              <w:top w:val="single" w:sz="6" w:space="0" w:color="auto"/>
              <w:bottom w:val="single" w:sz="12" w:space="0" w:color="auto"/>
              <w:tl2br w:val="nil"/>
              <w:tr2bl w:val="nil"/>
            </w:tcBorders>
          </w:tcPr>
          <w:p w14:paraId="614A4DEB" w14:textId="77777777" w:rsidR="002E6EAB" w:rsidRPr="003C4ACD" w:rsidRDefault="002E6EAB" w:rsidP="002E6EA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69" w:type="dxa"/>
            <w:tcBorders>
              <w:tl2br w:val="single" w:sz="4" w:space="0" w:color="auto"/>
              <w:tr2bl w:val="single" w:sz="4" w:space="0" w:color="auto"/>
            </w:tcBorders>
          </w:tcPr>
          <w:p w14:paraId="7A9C1DFD" w14:textId="77777777" w:rsidR="002E6EAB" w:rsidRPr="003C4ACD" w:rsidRDefault="002E6EAB" w:rsidP="002E6EA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52376925" w14:textId="77777777" w:rsidR="002E6EAB" w:rsidRPr="003C4ACD" w:rsidRDefault="002E6EAB" w:rsidP="002E6EA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bookmarkEnd w:id="0"/>
    <w:p w14:paraId="4769CF7E" w14:textId="3E17ADEF" w:rsidR="002E6EAB" w:rsidRPr="003664C6" w:rsidRDefault="00C576DC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  <w:color w:val="3333FF"/>
          <w:sz w:val="22"/>
          <w:szCs w:val="22"/>
        </w:rPr>
      </w:pPr>
      <w:r w:rsidRPr="003664C6">
        <w:rPr>
          <w:rFonts w:ascii="Open Sans" w:hAnsi="Open Sans" w:cs="Open Sans"/>
          <w:b/>
          <w:color w:val="3333FF"/>
          <w:sz w:val="22"/>
          <w:szCs w:val="22"/>
        </w:rPr>
        <w:t>Części II</w:t>
      </w:r>
      <w:r w:rsidRPr="003664C6">
        <w:rPr>
          <w:rFonts w:ascii="Open Sans" w:hAnsi="Open Sans" w:cs="Open Sans"/>
          <w:color w:val="3333FF"/>
          <w:sz w:val="22"/>
          <w:szCs w:val="22"/>
        </w:rPr>
        <w:t xml:space="preserve"> za następującą </w:t>
      </w:r>
      <w:r w:rsidRPr="003664C6">
        <w:rPr>
          <w:rFonts w:ascii="Open Sans" w:hAnsi="Open Sans" w:cs="Open Sans"/>
          <w:b/>
          <w:color w:val="3333FF"/>
          <w:sz w:val="22"/>
          <w:szCs w:val="22"/>
        </w:rPr>
        <w:t>CENĘ OFERTOWĄ</w:t>
      </w:r>
    </w:p>
    <w:tbl>
      <w:tblPr>
        <w:tblW w:w="9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2579"/>
        <w:gridCol w:w="702"/>
        <w:gridCol w:w="937"/>
        <w:gridCol w:w="1519"/>
        <w:gridCol w:w="1169"/>
        <w:gridCol w:w="2013"/>
      </w:tblGrid>
      <w:tr w:rsidR="00EE30A7" w14:paraId="6F8B3182" w14:textId="77777777" w:rsidTr="00FB7887">
        <w:trPr>
          <w:trHeight w:val="748"/>
          <w:jc w:val="center"/>
        </w:trPr>
        <w:tc>
          <w:tcPr>
            <w:tcW w:w="1050" w:type="dxa"/>
            <w:shd w:val="clear" w:color="auto" w:fill="EAF1DD" w:themeFill="accent3" w:themeFillTint="33"/>
            <w:vAlign w:val="center"/>
          </w:tcPr>
          <w:p w14:paraId="4149DD61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79" w:type="dxa"/>
            <w:shd w:val="clear" w:color="auto" w:fill="EAF1DD" w:themeFill="accent3" w:themeFillTint="33"/>
            <w:vAlign w:val="center"/>
          </w:tcPr>
          <w:p w14:paraId="49BEAC74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shd w:val="clear" w:color="auto" w:fill="EAF1DD" w:themeFill="accent3" w:themeFillTint="33"/>
            <w:vAlign w:val="center"/>
          </w:tcPr>
          <w:p w14:paraId="32EAAC4B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</w:tc>
        <w:tc>
          <w:tcPr>
            <w:tcW w:w="937" w:type="dxa"/>
            <w:shd w:val="clear" w:color="auto" w:fill="EAF1DD" w:themeFill="accent3" w:themeFillTint="33"/>
            <w:vAlign w:val="center"/>
          </w:tcPr>
          <w:p w14:paraId="6FE07E07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Cena jednostkowa zł netto</w:t>
            </w:r>
          </w:p>
        </w:tc>
        <w:tc>
          <w:tcPr>
            <w:tcW w:w="1519" w:type="dxa"/>
            <w:shd w:val="clear" w:color="auto" w:fill="EAF1DD" w:themeFill="accent3" w:themeFillTint="33"/>
            <w:vAlign w:val="center"/>
          </w:tcPr>
          <w:p w14:paraId="124FC902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netto zł</w:t>
            </w:r>
          </w:p>
          <w:p w14:paraId="19DF0BF3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3 x kol. 4)</w:t>
            </w:r>
          </w:p>
        </w:tc>
        <w:tc>
          <w:tcPr>
            <w:tcW w:w="1169" w:type="dxa"/>
            <w:shd w:val="clear" w:color="auto" w:fill="EAF1DD" w:themeFill="accent3" w:themeFillTint="33"/>
            <w:vAlign w:val="center"/>
          </w:tcPr>
          <w:p w14:paraId="1CDA21ED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Stawka podatku Vat w %</w:t>
            </w:r>
          </w:p>
        </w:tc>
        <w:tc>
          <w:tcPr>
            <w:tcW w:w="2013" w:type="dxa"/>
            <w:shd w:val="clear" w:color="auto" w:fill="EAF1DD" w:themeFill="accent3" w:themeFillTint="33"/>
            <w:vAlign w:val="center"/>
          </w:tcPr>
          <w:p w14:paraId="775440DC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Wartość brutto zł</w:t>
            </w:r>
          </w:p>
          <w:p w14:paraId="764927DD" w14:textId="77777777" w:rsidR="002E6EAB" w:rsidRPr="003C4ACD" w:rsidRDefault="00C576DC" w:rsidP="00A15C9A">
            <w:pPr>
              <w:spacing w:line="280" w:lineRule="exact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(kol. 5 + kol. 6)</w:t>
            </w:r>
          </w:p>
        </w:tc>
      </w:tr>
      <w:tr w:rsidR="00EE30A7" w14:paraId="1C1FA1F6" w14:textId="77777777" w:rsidTr="00A15C9A">
        <w:trPr>
          <w:cantSplit/>
          <w:trHeight w:val="200"/>
          <w:jc w:val="center"/>
        </w:trPr>
        <w:tc>
          <w:tcPr>
            <w:tcW w:w="1050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49F73B8A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2CB40BF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702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123B5BEC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0A421CC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bottom w:val="single" w:sz="6" w:space="0" w:color="auto"/>
            </w:tcBorders>
            <w:shd w:val="clear" w:color="auto" w:fill="E2EFD9"/>
          </w:tcPr>
          <w:p w14:paraId="25564F3D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1169" w:type="dxa"/>
            <w:tcBorders>
              <w:bottom w:val="single" w:sz="6" w:space="0" w:color="auto"/>
            </w:tcBorders>
            <w:shd w:val="clear" w:color="auto" w:fill="E2EFD9"/>
          </w:tcPr>
          <w:p w14:paraId="7B2AAE4C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  <w:tc>
          <w:tcPr>
            <w:tcW w:w="2013" w:type="dxa"/>
            <w:tcBorders>
              <w:bottom w:val="single" w:sz="6" w:space="0" w:color="auto"/>
            </w:tcBorders>
            <w:shd w:val="clear" w:color="auto" w:fill="E2EFD9"/>
            <w:vAlign w:val="center"/>
          </w:tcPr>
          <w:p w14:paraId="2F6DA354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7 </w:t>
            </w:r>
          </w:p>
        </w:tc>
      </w:tr>
      <w:tr w:rsidR="00EE30A7" w14:paraId="2CAA2B36" w14:textId="77777777" w:rsidTr="003664C6">
        <w:trPr>
          <w:trHeight w:hRule="exact" w:val="829"/>
          <w:jc w:val="center"/>
        </w:trPr>
        <w:tc>
          <w:tcPr>
            <w:tcW w:w="1050" w:type="dxa"/>
            <w:vAlign w:val="center"/>
          </w:tcPr>
          <w:p w14:paraId="0495290C" w14:textId="77777777" w:rsidR="002E6EAB" w:rsidRPr="003C4ACD" w:rsidRDefault="002E6EAB" w:rsidP="009B0F07">
            <w:pPr>
              <w:numPr>
                <w:ilvl w:val="0"/>
                <w:numId w:val="23"/>
              </w:numPr>
              <w:spacing w:line="320" w:lineRule="exac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79" w:type="dxa"/>
            <w:vAlign w:val="center"/>
          </w:tcPr>
          <w:p w14:paraId="69545A31" w14:textId="2857AE5B" w:rsidR="002E6EAB" w:rsidRPr="003C4ACD" w:rsidRDefault="00C576DC" w:rsidP="00A15C9A">
            <w:pPr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Szafa aktowa </w:t>
            </w:r>
            <w:r w:rsidRPr="003C4ACD">
              <w:rPr>
                <w:rFonts w:ascii="Open Sans" w:hAnsi="Open Sans" w:cs="Open Sans"/>
                <w:sz w:val="18"/>
                <w:szCs w:val="18"/>
              </w:rPr>
              <w:t xml:space="preserve">(Wzór nr 1)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2" w:type="dxa"/>
            <w:vAlign w:val="center"/>
          </w:tcPr>
          <w:p w14:paraId="641509C7" w14:textId="2A0E1E64" w:rsidR="002E6EAB" w:rsidRPr="003C4ACD" w:rsidRDefault="00C576DC" w:rsidP="00A15C9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937" w:type="dxa"/>
            <w:vAlign w:val="center"/>
          </w:tcPr>
          <w:p w14:paraId="1624FA6D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19" w:type="dxa"/>
          </w:tcPr>
          <w:p w14:paraId="23A7E6FD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69" w:type="dxa"/>
          </w:tcPr>
          <w:p w14:paraId="7B554502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11455A69" w14:textId="77777777" w:rsidR="002E6EAB" w:rsidRPr="003C4ACD" w:rsidRDefault="002E6EAB" w:rsidP="00A15C9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EE30A7" w14:paraId="0939C47F" w14:textId="77777777" w:rsidTr="00A15C9A">
        <w:trPr>
          <w:trHeight w:hRule="exact" w:val="757"/>
          <w:jc w:val="center"/>
        </w:trPr>
        <w:tc>
          <w:tcPr>
            <w:tcW w:w="5268" w:type="dxa"/>
            <w:gridSpan w:val="4"/>
          </w:tcPr>
          <w:p w14:paraId="275748D4" w14:textId="77777777" w:rsidR="002E6EAB" w:rsidRPr="003C4ACD" w:rsidRDefault="002E6EAB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5A91C6DA" w14:textId="77777777" w:rsidR="002E6EAB" w:rsidRPr="003C4ACD" w:rsidRDefault="00C576DC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C4ACD">
              <w:rPr>
                <w:rFonts w:ascii="Open Sans" w:hAnsi="Open Sans" w:cs="Open Sans"/>
                <w:b/>
                <w:sz w:val="18"/>
                <w:szCs w:val="18"/>
              </w:rPr>
              <w:t xml:space="preserve">Łączna wartość </w:t>
            </w:r>
          </w:p>
        </w:tc>
        <w:tc>
          <w:tcPr>
            <w:tcW w:w="1519" w:type="dxa"/>
            <w:tcBorders>
              <w:top w:val="single" w:sz="6" w:space="0" w:color="auto"/>
              <w:bottom w:val="single" w:sz="12" w:space="0" w:color="auto"/>
              <w:tl2br w:val="nil"/>
              <w:tr2bl w:val="nil"/>
            </w:tcBorders>
          </w:tcPr>
          <w:p w14:paraId="2586913B" w14:textId="77777777" w:rsidR="002E6EAB" w:rsidRPr="003C4ACD" w:rsidRDefault="002E6EAB" w:rsidP="00A15C9A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69" w:type="dxa"/>
            <w:tcBorders>
              <w:tl2br w:val="single" w:sz="4" w:space="0" w:color="auto"/>
              <w:tr2bl w:val="single" w:sz="4" w:space="0" w:color="auto"/>
            </w:tcBorders>
          </w:tcPr>
          <w:p w14:paraId="367E5DD3" w14:textId="77777777" w:rsidR="002E6EAB" w:rsidRPr="003C4ACD" w:rsidRDefault="002E6EAB" w:rsidP="00A15C9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14:paraId="28E235E1" w14:textId="77777777" w:rsidR="002E6EAB" w:rsidRPr="003C4ACD" w:rsidRDefault="002E6EAB" w:rsidP="00A15C9A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7C43AE71" w14:textId="77777777" w:rsidR="002E6EAB" w:rsidRPr="000E2DC0" w:rsidRDefault="002E6EAB" w:rsidP="002E6EAB">
      <w:pPr>
        <w:pStyle w:val="Zwykytekst"/>
        <w:tabs>
          <w:tab w:val="left" w:pos="600"/>
        </w:tabs>
        <w:spacing w:before="120" w:after="120"/>
        <w:ind w:left="357"/>
        <w:jc w:val="both"/>
        <w:rPr>
          <w:rFonts w:ascii="Open Sans" w:hAnsi="Open Sans" w:cs="Open Sans"/>
        </w:rPr>
      </w:pPr>
    </w:p>
    <w:p w14:paraId="31270606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</w:rPr>
        <w:t xml:space="preserve">, </w:t>
      </w:r>
      <w:r w:rsidRPr="000E2DC0">
        <w:rPr>
          <w:rFonts w:ascii="Open Sans" w:hAnsi="Open Sans" w:cs="Open Sans"/>
        </w:rPr>
        <w:t xml:space="preserve">że do wyliczenia ceny ofertowej brutto zastosowaliśmy właściwą, aktualnie obowiązującą w przepisach prawa, stawkę podatku od towarów i usług (VAT). </w:t>
      </w:r>
    </w:p>
    <w:p w14:paraId="411EEE78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</w:rPr>
      </w:pPr>
      <w:r w:rsidRPr="000E2DC0">
        <w:rPr>
          <w:rFonts w:ascii="Open Sans" w:hAnsi="Open Sans" w:cs="Open Sans"/>
          <w:b/>
          <w:caps/>
        </w:rPr>
        <w:t>OŚWIADCZAMY</w:t>
      </w:r>
      <w:r w:rsidRPr="000E2DC0">
        <w:rPr>
          <w:rFonts w:ascii="Open Sans" w:hAnsi="Open Sans" w:cs="Open Sans"/>
          <w:b/>
        </w:rPr>
        <w:t xml:space="preserve">, </w:t>
      </w:r>
      <w:r w:rsidRPr="000E2DC0">
        <w:rPr>
          <w:rFonts w:ascii="Open Sans" w:hAnsi="Open Sans" w:cs="Open Sans"/>
        </w:rPr>
        <w:t>że łączna kwota wynagrodzenia brutto za wykonanie całości przedmiotu zamówienia publicznego nie będzie podlegała zmianie w czasie trwania umowy/wykonania zlecenia zamówienia</w:t>
      </w:r>
      <w:r>
        <w:rPr>
          <w:rStyle w:val="Odwoanieprzypisudolnego"/>
          <w:rFonts w:ascii="Open Sans" w:hAnsi="Open Sans" w:cs="Open Sans"/>
        </w:rPr>
        <w:footnoteReference w:id="1"/>
      </w:r>
      <w:r w:rsidRPr="000E2DC0">
        <w:rPr>
          <w:rFonts w:ascii="Open Sans" w:hAnsi="Open Sans" w:cs="Open Sans"/>
        </w:rPr>
        <w:t xml:space="preserve"> i obejmuje wszelkie koszty Wykonawcy związane z realizacją przedmiotu zamówienia w terminie lub w okresie wskazanym w Zapytaniu ofertowym, w tym m.in. opłaty, takie jak cła i podatki (w tym podatek od towarów i usług) oraz wszelkie inne koszty Wykonawcy.</w:t>
      </w:r>
    </w:p>
    <w:p w14:paraId="5AAF46B6" w14:textId="77777777" w:rsidR="007F19D6" w:rsidRPr="000E2DC0" w:rsidRDefault="00C576DC" w:rsidP="009B0F07">
      <w:pPr>
        <w:pStyle w:val="Zwykytekst"/>
        <w:numPr>
          <w:ilvl w:val="0"/>
          <w:numId w:val="11"/>
        </w:numPr>
        <w:tabs>
          <w:tab w:val="left" w:pos="600"/>
        </w:tabs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  <w:caps/>
        </w:rPr>
        <w:t>ZAMÓWIENIE</w:t>
      </w:r>
      <w:r w:rsidRPr="000E2DC0">
        <w:rPr>
          <w:rFonts w:ascii="Open Sans" w:hAnsi="Open Sans" w:cs="Open Sans"/>
          <w:b/>
          <w:bCs/>
        </w:rPr>
        <w:t xml:space="preserve"> ZREALIZUJEMY </w:t>
      </w:r>
      <w:r w:rsidRPr="000E2DC0">
        <w:rPr>
          <w:rFonts w:ascii="Open Sans" w:hAnsi="Open Sans" w:cs="Open Sans"/>
          <w:bCs/>
        </w:rPr>
        <w:t>sami / przy udziale podwykonawców **, którzy będą wykonywać następujące prace wchodzące w zakres przedmiotu zamówienia:</w:t>
      </w:r>
    </w:p>
    <w:p w14:paraId="11389B26" w14:textId="77777777" w:rsidR="007F19D6" w:rsidRPr="003664C6" w:rsidRDefault="00C576DC" w:rsidP="009B0F0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after="120"/>
        <w:jc w:val="both"/>
        <w:rPr>
          <w:rFonts w:ascii="Open Sans" w:hAnsi="Open Sans" w:cs="Open Sans"/>
          <w:sz w:val="16"/>
          <w:szCs w:val="16"/>
        </w:rPr>
      </w:pPr>
      <w:r w:rsidRPr="000E2DC0">
        <w:rPr>
          <w:rFonts w:ascii="Open Sans" w:hAnsi="Open Sans" w:cs="Open Sans"/>
        </w:rPr>
        <w:t xml:space="preserve">………………………………………........……………. </w:t>
      </w:r>
      <w:r w:rsidRPr="003664C6">
        <w:rPr>
          <w:rFonts w:ascii="Open Sans" w:hAnsi="Open Sans" w:cs="Open Sans"/>
          <w:i/>
          <w:sz w:val="16"/>
          <w:szCs w:val="16"/>
        </w:rPr>
        <w:t>(firma podwykonawcy, zakres prac, które będzie wykonywać podwykonawca)</w:t>
      </w:r>
      <w:r w:rsidRPr="003664C6">
        <w:rPr>
          <w:rFonts w:ascii="Open Sans" w:hAnsi="Open Sans" w:cs="Open Sans"/>
          <w:sz w:val="16"/>
          <w:szCs w:val="16"/>
        </w:rPr>
        <w:t>,</w:t>
      </w:r>
    </w:p>
    <w:p w14:paraId="43A4AAEA" w14:textId="77777777" w:rsidR="007F19D6" w:rsidRPr="003664C6" w:rsidRDefault="00C576DC" w:rsidP="009B0F0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after="120"/>
        <w:jc w:val="both"/>
        <w:rPr>
          <w:rFonts w:ascii="Open Sans" w:hAnsi="Open Sans" w:cs="Open Sans"/>
          <w:b/>
          <w:sz w:val="16"/>
          <w:szCs w:val="16"/>
        </w:rPr>
      </w:pPr>
      <w:r w:rsidRPr="000E2DC0">
        <w:rPr>
          <w:rFonts w:ascii="Open Sans" w:hAnsi="Open Sans" w:cs="Open Sans"/>
        </w:rPr>
        <w:t xml:space="preserve">…………………………………………………..……… </w:t>
      </w:r>
      <w:r w:rsidRPr="003664C6">
        <w:rPr>
          <w:rFonts w:ascii="Open Sans" w:hAnsi="Open Sans" w:cs="Open Sans"/>
          <w:i/>
          <w:sz w:val="16"/>
          <w:szCs w:val="16"/>
        </w:rPr>
        <w:t>(firma podwykonawcy, zakres prac, które będzie wykonywać podwykonawca)</w:t>
      </w:r>
      <w:r w:rsidRPr="003664C6">
        <w:rPr>
          <w:rFonts w:ascii="Open Sans" w:hAnsi="Open Sans" w:cs="Open Sans"/>
          <w:sz w:val="16"/>
          <w:szCs w:val="16"/>
        </w:rPr>
        <w:t>.</w:t>
      </w:r>
    </w:p>
    <w:p w14:paraId="1C958D13" w14:textId="77777777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Cs/>
        </w:rPr>
      </w:pPr>
      <w:r w:rsidRPr="000E2DC0">
        <w:rPr>
          <w:rFonts w:ascii="Open Sans" w:hAnsi="Open Sans" w:cs="Open Sans"/>
          <w:b/>
        </w:rPr>
        <w:lastRenderedPageBreak/>
        <w:t xml:space="preserve">OŚWIADCZAMY, </w:t>
      </w:r>
      <w:r w:rsidRPr="000E2DC0">
        <w:rPr>
          <w:rFonts w:ascii="Open Sans" w:hAnsi="Open Sans" w:cs="Open Sans"/>
        </w:rPr>
        <w:t>że jesteśmy związani ofertą przez okres wskazany w Zapytaniu ofertowym, który rozpoczyna się wraz z dniem składania ofert.</w:t>
      </w:r>
    </w:p>
    <w:p w14:paraId="3051D7A9" w14:textId="6FA09DCB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Cs/>
        </w:rPr>
      </w:pPr>
      <w:r w:rsidRPr="000E2DC0">
        <w:rPr>
          <w:rFonts w:ascii="Open Sans" w:hAnsi="Open Sans" w:cs="Open Sans"/>
        </w:rPr>
        <w:t xml:space="preserve">Oświadczamy, że nie podlegamy wykluczeniu </w:t>
      </w:r>
      <w:r w:rsidRPr="000E2DC0">
        <w:rPr>
          <w:rFonts w:ascii="Open Sans" w:hAnsi="Open Sans" w:cs="Open Sans"/>
          <w:b/>
          <w:bCs/>
        </w:rPr>
        <w:t>z przedmiotowego postępowania</w:t>
      </w:r>
      <w:r w:rsidRPr="000E2DC0">
        <w:rPr>
          <w:rFonts w:ascii="Open Sans" w:hAnsi="Open Sans" w:cs="Open Sans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z 202</w:t>
      </w:r>
      <w:r w:rsidR="003664C6">
        <w:rPr>
          <w:rFonts w:ascii="Open Sans" w:hAnsi="Open Sans" w:cs="Open Sans"/>
        </w:rPr>
        <w:t>4</w:t>
      </w:r>
      <w:r w:rsidRPr="000E2DC0">
        <w:rPr>
          <w:rFonts w:ascii="Open Sans" w:hAnsi="Open Sans" w:cs="Open Sans"/>
        </w:rPr>
        <w:t xml:space="preserve"> r. poz. </w:t>
      </w:r>
      <w:r w:rsidR="003664C6">
        <w:rPr>
          <w:rFonts w:ascii="Open Sans" w:hAnsi="Open Sans" w:cs="Open Sans"/>
        </w:rPr>
        <w:t>507</w:t>
      </w:r>
      <w:r w:rsidRPr="000E2DC0">
        <w:rPr>
          <w:rFonts w:ascii="Open Sans" w:hAnsi="Open Sans" w:cs="Open Sans"/>
        </w:rPr>
        <w:t>).</w:t>
      </w:r>
    </w:p>
    <w:p w14:paraId="4ECB4C5B" w14:textId="77777777" w:rsidR="007F19D6" w:rsidRPr="000E2DC0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OŚWIADCZAMY </w:t>
      </w:r>
      <w:r w:rsidRPr="000E2DC0">
        <w:rPr>
          <w:rFonts w:ascii="Open Sans" w:hAnsi="Open Sans" w:cs="Open Sans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Open Sans" w:hAnsi="Open Sans" w:cs="Open Sans"/>
          <w:b/>
        </w:rPr>
        <w:footnoteReference w:id="2"/>
      </w:r>
      <w:r w:rsidRPr="000E2DC0">
        <w:rPr>
          <w:rFonts w:ascii="Open Sans" w:hAnsi="Open Sans" w:cs="Open Sans"/>
          <w:b/>
        </w:rPr>
        <w:t>.</w:t>
      </w:r>
    </w:p>
    <w:p w14:paraId="09A94FF9" w14:textId="5106E696" w:rsidR="007F19D6" w:rsidRPr="003664C6" w:rsidRDefault="00C576DC" w:rsidP="009B0F07">
      <w:pPr>
        <w:pStyle w:val="Zwykytekst"/>
        <w:numPr>
          <w:ilvl w:val="0"/>
          <w:numId w:val="11"/>
        </w:numPr>
        <w:spacing w:before="120" w:after="12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WSZELKĄ KORESPONDENCJĘ </w:t>
      </w:r>
      <w:r w:rsidRPr="000E2DC0">
        <w:rPr>
          <w:rFonts w:ascii="Open Sans" w:hAnsi="Open Sans" w:cs="Open Sans"/>
        </w:rPr>
        <w:t>w sprawie niniejszego postępowania należy kierować na następujący adres:</w:t>
      </w:r>
      <w:r w:rsidR="003664C6">
        <w:rPr>
          <w:rFonts w:ascii="Open Sans" w:hAnsi="Open Sans" w:cs="Open Sans"/>
          <w:b/>
        </w:rPr>
        <w:t xml:space="preserve"> </w:t>
      </w:r>
      <w:r w:rsidRPr="003664C6">
        <w:rPr>
          <w:rFonts w:ascii="Open Sans" w:hAnsi="Open Sans" w:cs="Open Sans"/>
        </w:rPr>
        <w:t>……………………………………………</w:t>
      </w:r>
      <w:r w:rsidR="003664C6">
        <w:rPr>
          <w:rFonts w:ascii="Open Sans" w:hAnsi="Open Sans" w:cs="Open Sans"/>
        </w:rPr>
        <w:t>……………………………………………………………………..</w:t>
      </w:r>
      <w:r w:rsidRPr="003664C6">
        <w:rPr>
          <w:rFonts w:ascii="Open Sans" w:hAnsi="Open Sans" w:cs="Open Sans"/>
        </w:rPr>
        <w:t>…………………………….……</w:t>
      </w:r>
    </w:p>
    <w:p w14:paraId="3F6DBFED" w14:textId="10C8EF39" w:rsidR="007F19D6" w:rsidRPr="000E2DC0" w:rsidRDefault="00C576DC" w:rsidP="009B0F07">
      <w:pPr>
        <w:pStyle w:val="Zwykytekst"/>
        <w:numPr>
          <w:ilvl w:val="0"/>
          <w:numId w:val="11"/>
        </w:numPr>
        <w:spacing w:before="60" w:after="60"/>
        <w:jc w:val="both"/>
        <w:rPr>
          <w:rFonts w:ascii="Open Sans" w:hAnsi="Open Sans" w:cs="Open Sans"/>
          <w:b/>
        </w:rPr>
      </w:pPr>
      <w:r w:rsidRPr="000E2DC0">
        <w:rPr>
          <w:rFonts w:ascii="Open Sans" w:hAnsi="Open Sans" w:cs="Open Sans"/>
          <w:b/>
        </w:rPr>
        <w:t xml:space="preserve">OSOBĄ </w:t>
      </w:r>
      <w:r w:rsidRPr="000E2DC0">
        <w:rPr>
          <w:rFonts w:ascii="Open Sans" w:hAnsi="Open Sans" w:cs="Open Sans"/>
        </w:rPr>
        <w:t>upoważnioną do kontaktów w sprawie zamówienia jest ………………………………………………………………</w:t>
      </w:r>
    </w:p>
    <w:p w14:paraId="7068B0F9" w14:textId="5BE39E14" w:rsidR="007F19D6" w:rsidRPr="000E2DC0" w:rsidRDefault="00C576DC" w:rsidP="007176D0">
      <w:pPr>
        <w:pStyle w:val="Zwykytekst"/>
        <w:spacing w:before="60" w:after="60"/>
        <w:ind w:left="357"/>
        <w:jc w:val="both"/>
        <w:rPr>
          <w:rFonts w:ascii="Open Sans" w:hAnsi="Open Sans" w:cs="Open Sans"/>
          <w:lang w:val="nb-NO"/>
        </w:rPr>
      </w:pPr>
      <w:r w:rsidRPr="000E2DC0">
        <w:rPr>
          <w:rFonts w:ascii="Open Sans" w:hAnsi="Open Sans" w:cs="Open Sans"/>
          <w:lang w:val="nb-NO"/>
        </w:rPr>
        <w:t>adres e-mail: …………….....……</w:t>
      </w:r>
      <w:r w:rsidR="003664C6">
        <w:rPr>
          <w:rFonts w:ascii="Open Sans" w:hAnsi="Open Sans" w:cs="Open Sans"/>
          <w:lang w:val="nb-NO"/>
        </w:rPr>
        <w:t>.............</w:t>
      </w:r>
      <w:r w:rsidRPr="000E2DC0">
        <w:rPr>
          <w:rFonts w:ascii="Open Sans" w:hAnsi="Open Sans" w:cs="Open Sans"/>
          <w:lang w:val="nb-NO"/>
        </w:rPr>
        <w:t>…………, telefon nr: ………………………………..</w:t>
      </w:r>
    </w:p>
    <w:p w14:paraId="7B5A4467" w14:textId="77777777" w:rsidR="007F19D6" w:rsidRPr="000E2DC0" w:rsidRDefault="007F19D6" w:rsidP="007176D0">
      <w:pPr>
        <w:pStyle w:val="Zwykytekst"/>
        <w:spacing w:before="60" w:after="60"/>
        <w:ind w:left="357"/>
        <w:jc w:val="both"/>
        <w:rPr>
          <w:rFonts w:ascii="Open Sans" w:hAnsi="Open Sans" w:cs="Open Sans"/>
          <w:lang w:val="nb-NO"/>
        </w:rPr>
      </w:pPr>
    </w:p>
    <w:p w14:paraId="50FF1EAD" w14:textId="77777777" w:rsidR="007F19D6" w:rsidRPr="000E2DC0" w:rsidRDefault="00C576DC" w:rsidP="007176D0">
      <w:pPr>
        <w:spacing w:before="60" w:after="60"/>
        <w:outlineLvl w:val="4"/>
        <w:rPr>
          <w:rFonts w:ascii="Open Sans" w:hAnsi="Open Sans" w:cs="Open Sans"/>
          <w:b/>
          <w:sz w:val="20"/>
          <w:szCs w:val="20"/>
        </w:rPr>
      </w:pPr>
      <w:r w:rsidRPr="000E2DC0">
        <w:rPr>
          <w:rFonts w:ascii="Open Sans" w:hAnsi="Open Sans" w:cs="Open Sans"/>
          <w:b/>
          <w:sz w:val="20"/>
          <w:szCs w:val="20"/>
        </w:rPr>
        <w:t>** niepotrzebne skreślić</w:t>
      </w:r>
    </w:p>
    <w:p w14:paraId="6648A50B" w14:textId="77777777" w:rsidR="007F19D6" w:rsidRPr="000E2DC0" w:rsidRDefault="007F19D6" w:rsidP="007176D0">
      <w:pPr>
        <w:spacing w:before="60" w:after="6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77777777" w:rsidR="007F19D6" w:rsidRPr="000E2DC0" w:rsidRDefault="00C576DC" w:rsidP="007176D0">
      <w:pPr>
        <w:spacing w:before="60" w:after="60"/>
        <w:rPr>
          <w:rFonts w:ascii="Open Sans" w:hAnsi="Open Sans" w:cs="Open Sans"/>
          <w:sz w:val="20"/>
          <w:szCs w:val="20"/>
        </w:rPr>
      </w:pPr>
      <w:r w:rsidRPr="000E2DC0">
        <w:rPr>
          <w:rFonts w:ascii="Open Sans" w:hAnsi="Open Sans" w:cs="Open Sans"/>
          <w:sz w:val="20"/>
          <w:szCs w:val="20"/>
        </w:rPr>
        <w:t>data .......................................... 20.... r.</w:t>
      </w:r>
    </w:p>
    <w:p w14:paraId="23A3E237" w14:textId="77777777" w:rsidR="007F19D6" w:rsidRPr="003664C6" w:rsidRDefault="00C576DC" w:rsidP="007176D0">
      <w:pPr>
        <w:spacing w:before="60" w:after="60"/>
        <w:ind w:left="6372"/>
        <w:rPr>
          <w:rFonts w:ascii="Open Sans" w:hAnsi="Open Sans" w:cs="Open Sans"/>
          <w:b/>
          <w:i/>
          <w:sz w:val="18"/>
          <w:szCs w:val="18"/>
        </w:rPr>
      </w:pPr>
      <w:r w:rsidRPr="003664C6">
        <w:rPr>
          <w:rFonts w:ascii="Open Sans" w:hAnsi="Open Sans" w:cs="Open Sans"/>
          <w:b/>
          <w:i/>
          <w:sz w:val="18"/>
          <w:szCs w:val="18"/>
        </w:rPr>
        <w:t xml:space="preserve">ofertę należy podpisać </w:t>
      </w:r>
      <w:r w:rsidRPr="003664C6">
        <w:rPr>
          <w:rFonts w:ascii="Open Sans" w:hAnsi="Open Sans" w:cs="Open Sans"/>
          <w:b/>
          <w:bCs/>
          <w:i/>
          <w:sz w:val="18"/>
          <w:szCs w:val="18"/>
        </w:rPr>
        <w:t>podpisem elektronicznym umożliwiającym identyfikację osoby składającej podpis</w:t>
      </w:r>
    </w:p>
    <w:p w14:paraId="612A265B" w14:textId="77777777" w:rsidR="007F19D6" w:rsidRPr="003664C6" w:rsidRDefault="00C576DC" w:rsidP="007176D0">
      <w:pPr>
        <w:spacing w:before="60" w:after="60"/>
        <w:ind w:left="6372"/>
        <w:rPr>
          <w:rFonts w:ascii="Open Sans" w:hAnsi="Open Sans" w:cs="Open Sans"/>
          <w:i/>
          <w:sz w:val="20"/>
          <w:szCs w:val="22"/>
        </w:rPr>
      </w:pPr>
      <w:r w:rsidRPr="003664C6">
        <w:rPr>
          <w:rFonts w:ascii="Open Sans" w:hAnsi="Open Sans" w:cs="Open Sans"/>
          <w:b/>
          <w:i/>
          <w:sz w:val="18"/>
          <w:szCs w:val="18"/>
        </w:rPr>
        <w:t xml:space="preserve">lub </w:t>
      </w:r>
      <w:r w:rsidRPr="003664C6">
        <w:rPr>
          <w:rFonts w:ascii="Open Sans" w:hAnsi="Open Sans" w:cs="Open Sans"/>
          <w:i/>
          <w:sz w:val="16"/>
          <w:szCs w:val="16"/>
        </w:rPr>
        <w:t>(w przypadku skanu oferty)</w:t>
      </w:r>
    </w:p>
    <w:p w14:paraId="290E4AC0" w14:textId="77777777" w:rsidR="007F19D6" w:rsidRPr="003664C6" w:rsidRDefault="007F19D6" w:rsidP="007176D0">
      <w:pPr>
        <w:spacing w:before="60" w:after="60"/>
        <w:rPr>
          <w:rFonts w:ascii="Open Sans" w:hAnsi="Open Sans" w:cs="Open Sans"/>
          <w:sz w:val="22"/>
          <w:szCs w:val="22"/>
        </w:rPr>
      </w:pPr>
    </w:p>
    <w:p w14:paraId="24566B7D" w14:textId="77777777" w:rsidR="007F19D6" w:rsidRPr="003664C6" w:rsidRDefault="00C576DC" w:rsidP="007176D0">
      <w:pPr>
        <w:spacing w:before="60" w:after="60"/>
        <w:ind w:left="6372"/>
        <w:jc w:val="center"/>
        <w:rPr>
          <w:rFonts w:ascii="Open Sans" w:hAnsi="Open Sans" w:cs="Open Sans"/>
          <w:i/>
          <w:sz w:val="18"/>
          <w:szCs w:val="18"/>
        </w:rPr>
      </w:pPr>
      <w:r w:rsidRPr="003664C6">
        <w:rPr>
          <w:rFonts w:ascii="Open Sans" w:hAnsi="Open Sans" w:cs="Open Sans"/>
          <w:sz w:val="20"/>
          <w:szCs w:val="22"/>
        </w:rPr>
        <w:t>......................................................................</w:t>
      </w:r>
      <w:r w:rsidRPr="003664C6">
        <w:rPr>
          <w:rFonts w:ascii="Open Sans" w:hAnsi="Open Sans" w:cs="Open Sans"/>
          <w:sz w:val="20"/>
          <w:szCs w:val="22"/>
        </w:rPr>
        <w:br/>
      </w:r>
      <w:r w:rsidRPr="003664C6">
        <w:rPr>
          <w:rFonts w:ascii="Open Sans" w:hAnsi="Open Sans" w:cs="Open Sans"/>
          <w:i/>
          <w:sz w:val="16"/>
          <w:szCs w:val="16"/>
        </w:rPr>
        <w:t xml:space="preserve">  podpis i pieczęć (osoba/y uprawniona/e)</w:t>
      </w:r>
    </w:p>
    <w:p w14:paraId="226655AE" w14:textId="77777777" w:rsidR="007F19D6" w:rsidRPr="003664C6" w:rsidRDefault="007F19D6" w:rsidP="007176D0">
      <w:pPr>
        <w:spacing w:before="60" w:after="60"/>
        <w:rPr>
          <w:rFonts w:ascii="Open Sans" w:hAnsi="Open Sans" w:cs="Open Sans"/>
          <w:sz w:val="22"/>
          <w:szCs w:val="22"/>
        </w:rPr>
      </w:pPr>
    </w:p>
    <w:p w14:paraId="7E580938" w14:textId="4AF1C1B0" w:rsidR="007956E1" w:rsidRDefault="007956E1" w:rsidP="007176D0">
      <w:pPr>
        <w:spacing w:before="60" w:after="60"/>
        <w:rPr>
          <w:rFonts w:ascii="Arial Narrow" w:hAnsi="Arial Narrow" w:cstheme="minorHAnsi"/>
          <w:sz w:val="22"/>
          <w:szCs w:val="22"/>
        </w:rPr>
      </w:pPr>
    </w:p>
    <w:sectPr w:rsidR="007956E1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36C1" w14:textId="77777777" w:rsidR="00C576DC" w:rsidRDefault="00C576DC">
      <w:r>
        <w:separator/>
      </w:r>
    </w:p>
  </w:endnote>
  <w:endnote w:type="continuationSeparator" w:id="0">
    <w:p w14:paraId="75C0DD2C" w14:textId="77777777" w:rsidR="00C576DC" w:rsidRDefault="00C5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576DC">
        <w:pPr>
          <w:pStyle w:val="Stopka"/>
          <w:jc w:val="right"/>
          <w:rPr>
            <w:rFonts w:ascii="Arial Narrow" w:hAnsi="Arial Narrow" w:cstheme="minorHAnsi"/>
            <w:sz w:val="22"/>
            <w:szCs w:val="22"/>
          </w:rPr>
        </w:pPr>
        <w:r w:rsidRPr="007A509D">
          <w:rPr>
            <w:rFonts w:ascii="Arial Narrow" w:hAnsi="Arial Narrow" w:cstheme="minorHAnsi"/>
            <w:sz w:val="22"/>
            <w:szCs w:val="22"/>
          </w:rPr>
          <w:fldChar w:fldCharType="begin"/>
        </w:r>
        <w:r w:rsidRPr="007A509D">
          <w:rPr>
            <w:rFonts w:ascii="Arial Narrow" w:hAnsi="Arial Narrow" w:cstheme="minorHAnsi"/>
            <w:sz w:val="22"/>
            <w:szCs w:val="22"/>
          </w:rPr>
          <w:instrText>PAGE   \* MERGEFORMAT</w:instrTex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separate"/>
        </w:r>
        <w:r w:rsidRPr="007A509D">
          <w:rPr>
            <w:rFonts w:ascii="Arial Narrow" w:hAnsi="Arial Narrow" w:cstheme="minorHAnsi"/>
            <w:noProof/>
            <w:sz w:val="22"/>
            <w:szCs w:val="22"/>
          </w:rPr>
          <w:t>2</w:t>
        </w:r>
        <w:r w:rsidRPr="007A509D">
          <w:rPr>
            <w:rFonts w:ascii="Arial Narrow" w:hAnsi="Arial Narrow"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DE43" w14:textId="77777777" w:rsidR="00C576DC" w:rsidRDefault="00C576DC" w:rsidP="00A106F6">
      <w:r>
        <w:separator/>
      </w:r>
    </w:p>
  </w:footnote>
  <w:footnote w:type="continuationSeparator" w:id="0">
    <w:p w14:paraId="2CCAFA87" w14:textId="77777777" w:rsidR="00C576DC" w:rsidRDefault="00C576DC" w:rsidP="00A106F6">
      <w:r>
        <w:continuationSeparator/>
      </w:r>
    </w:p>
  </w:footnote>
  <w:footnote w:id="1">
    <w:p w14:paraId="37A04FBC" w14:textId="77777777" w:rsidR="007F19D6" w:rsidRPr="00C5511E" w:rsidRDefault="00C576DC" w:rsidP="007F19D6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1C1FAE20" w14:textId="77777777" w:rsidR="007F19D6" w:rsidRDefault="00C576DC" w:rsidP="007F19D6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0667B867" w14:textId="77777777" w:rsidR="007F19D6" w:rsidRPr="00765F98" w:rsidRDefault="00C576DC" w:rsidP="007F19D6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FDD4420A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A1B5C03"/>
    <w:multiLevelType w:val="multilevel"/>
    <w:tmpl w:val="239C76E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23E832DF"/>
    <w:multiLevelType w:val="hybridMultilevel"/>
    <w:tmpl w:val="89C033AC"/>
    <w:lvl w:ilvl="0" w:tplc="F04AD5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282C496" w:tentative="1">
      <w:start w:val="1"/>
      <w:numFmt w:val="lowerLetter"/>
      <w:lvlText w:val="%2."/>
      <w:lvlJc w:val="left"/>
      <w:pPr>
        <w:ind w:left="1222" w:hanging="360"/>
      </w:pPr>
    </w:lvl>
    <w:lvl w:ilvl="2" w:tplc="49C0BFB6" w:tentative="1">
      <w:start w:val="1"/>
      <w:numFmt w:val="lowerRoman"/>
      <w:lvlText w:val="%3."/>
      <w:lvlJc w:val="right"/>
      <w:pPr>
        <w:ind w:left="1942" w:hanging="180"/>
      </w:pPr>
    </w:lvl>
    <w:lvl w:ilvl="3" w:tplc="19A2AA26" w:tentative="1">
      <w:start w:val="1"/>
      <w:numFmt w:val="decimal"/>
      <w:lvlText w:val="%4."/>
      <w:lvlJc w:val="left"/>
      <w:pPr>
        <w:ind w:left="2662" w:hanging="360"/>
      </w:pPr>
    </w:lvl>
    <w:lvl w:ilvl="4" w:tplc="0DC20808" w:tentative="1">
      <w:start w:val="1"/>
      <w:numFmt w:val="lowerLetter"/>
      <w:lvlText w:val="%5."/>
      <w:lvlJc w:val="left"/>
      <w:pPr>
        <w:ind w:left="3382" w:hanging="360"/>
      </w:pPr>
    </w:lvl>
    <w:lvl w:ilvl="5" w:tplc="8C30B568" w:tentative="1">
      <w:start w:val="1"/>
      <w:numFmt w:val="lowerRoman"/>
      <w:lvlText w:val="%6."/>
      <w:lvlJc w:val="right"/>
      <w:pPr>
        <w:ind w:left="4102" w:hanging="180"/>
      </w:pPr>
    </w:lvl>
    <w:lvl w:ilvl="6" w:tplc="0A723CA6" w:tentative="1">
      <w:start w:val="1"/>
      <w:numFmt w:val="decimal"/>
      <w:lvlText w:val="%7."/>
      <w:lvlJc w:val="left"/>
      <w:pPr>
        <w:ind w:left="4822" w:hanging="360"/>
      </w:pPr>
    </w:lvl>
    <w:lvl w:ilvl="7" w:tplc="0004066C" w:tentative="1">
      <w:start w:val="1"/>
      <w:numFmt w:val="lowerLetter"/>
      <w:lvlText w:val="%8."/>
      <w:lvlJc w:val="left"/>
      <w:pPr>
        <w:ind w:left="5542" w:hanging="360"/>
      </w:pPr>
    </w:lvl>
    <w:lvl w:ilvl="8" w:tplc="AEAA55B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DD335EA"/>
    <w:multiLevelType w:val="multilevel"/>
    <w:tmpl w:val="239C76EC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30975A8E"/>
    <w:multiLevelType w:val="hybridMultilevel"/>
    <w:tmpl w:val="C700EFD0"/>
    <w:lvl w:ilvl="0" w:tplc="42788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1E5C72" w:tentative="1">
      <w:start w:val="1"/>
      <w:numFmt w:val="lowerLetter"/>
      <w:lvlText w:val="%2."/>
      <w:lvlJc w:val="left"/>
      <w:pPr>
        <w:ind w:left="1440" w:hanging="360"/>
      </w:pPr>
    </w:lvl>
    <w:lvl w:ilvl="2" w:tplc="DA7C6B88" w:tentative="1">
      <w:start w:val="1"/>
      <w:numFmt w:val="lowerRoman"/>
      <w:lvlText w:val="%3."/>
      <w:lvlJc w:val="right"/>
      <w:pPr>
        <w:ind w:left="2160" w:hanging="180"/>
      </w:pPr>
    </w:lvl>
    <w:lvl w:ilvl="3" w:tplc="A29809DE" w:tentative="1">
      <w:start w:val="1"/>
      <w:numFmt w:val="decimal"/>
      <w:lvlText w:val="%4."/>
      <w:lvlJc w:val="left"/>
      <w:pPr>
        <w:ind w:left="2880" w:hanging="360"/>
      </w:pPr>
    </w:lvl>
    <w:lvl w:ilvl="4" w:tplc="CDE09EDC" w:tentative="1">
      <w:start w:val="1"/>
      <w:numFmt w:val="lowerLetter"/>
      <w:lvlText w:val="%5."/>
      <w:lvlJc w:val="left"/>
      <w:pPr>
        <w:ind w:left="3600" w:hanging="360"/>
      </w:pPr>
    </w:lvl>
    <w:lvl w:ilvl="5" w:tplc="EB7A654A" w:tentative="1">
      <w:start w:val="1"/>
      <w:numFmt w:val="lowerRoman"/>
      <w:lvlText w:val="%6."/>
      <w:lvlJc w:val="right"/>
      <w:pPr>
        <w:ind w:left="4320" w:hanging="180"/>
      </w:pPr>
    </w:lvl>
    <w:lvl w:ilvl="6" w:tplc="38A81220" w:tentative="1">
      <w:start w:val="1"/>
      <w:numFmt w:val="decimal"/>
      <w:lvlText w:val="%7."/>
      <w:lvlJc w:val="left"/>
      <w:pPr>
        <w:ind w:left="5040" w:hanging="360"/>
      </w:pPr>
    </w:lvl>
    <w:lvl w:ilvl="7" w:tplc="D326E8E8" w:tentative="1">
      <w:start w:val="1"/>
      <w:numFmt w:val="lowerLetter"/>
      <w:lvlText w:val="%8."/>
      <w:lvlJc w:val="left"/>
      <w:pPr>
        <w:ind w:left="5760" w:hanging="360"/>
      </w:pPr>
    </w:lvl>
    <w:lvl w:ilvl="8" w:tplc="CBA036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790BC8"/>
    <w:multiLevelType w:val="hybridMultilevel"/>
    <w:tmpl w:val="89841548"/>
    <w:lvl w:ilvl="0" w:tplc="D16C92F2">
      <w:start w:val="1"/>
      <w:numFmt w:val="decimal"/>
      <w:lvlText w:val="%1."/>
      <w:lvlJc w:val="left"/>
      <w:pPr>
        <w:ind w:left="928" w:hanging="360"/>
      </w:pPr>
    </w:lvl>
    <w:lvl w:ilvl="1" w:tplc="C8C4908A" w:tentative="1">
      <w:start w:val="1"/>
      <w:numFmt w:val="lowerLetter"/>
      <w:lvlText w:val="%2."/>
      <w:lvlJc w:val="left"/>
      <w:pPr>
        <w:ind w:left="1440" w:hanging="360"/>
      </w:pPr>
    </w:lvl>
    <w:lvl w:ilvl="2" w:tplc="62C6A720" w:tentative="1">
      <w:start w:val="1"/>
      <w:numFmt w:val="lowerRoman"/>
      <w:lvlText w:val="%3."/>
      <w:lvlJc w:val="right"/>
      <w:pPr>
        <w:ind w:left="2160" w:hanging="180"/>
      </w:pPr>
    </w:lvl>
    <w:lvl w:ilvl="3" w:tplc="0DB89C16" w:tentative="1">
      <w:start w:val="1"/>
      <w:numFmt w:val="decimal"/>
      <w:lvlText w:val="%4."/>
      <w:lvlJc w:val="left"/>
      <w:pPr>
        <w:ind w:left="2880" w:hanging="360"/>
      </w:pPr>
    </w:lvl>
    <w:lvl w:ilvl="4" w:tplc="7482299A" w:tentative="1">
      <w:start w:val="1"/>
      <w:numFmt w:val="lowerLetter"/>
      <w:lvlText w:val="%5."/>
      <w:lvlJc w:val="left"/>
      <w:pPr>
        <w:ind w:left="3600" w:hanging="360"/>
      </w:pPr>
    </w:lvl>
    <w:lvl w:ilvl="5" w:tplc="3E1AEB64" w:tentative="1">
      <w:start w:val="1"/>
      <w:numFmt w:val="lowerRoman"/>
      <w:lvlText w:val="%6."/>
      <w:lvlJc w:val="right"/>
      <w:pPr>
        <w:ind w:left="4320" w:hanging="180"/>
      </w:pPr>
    </w:lvl>
    <w:lvl w:ilvl="6" w:tplc="0AEC5DE2" w:tentative="1">
      <w:start w:val="1"/>
      <w:numFmt w:val="decimal"/>
      <w:lvlText w:val="%7."/>
      <w:lvlJc w:val="left"/>
      <w:pPr>
        <w:ind w:left="5040" w:hanging="360"/>
      </w:pPr>
    </w:lvl>
    <w:lvl w:ilvl="7" w:tplc="342E34D6" w:tentative="1">
      <w:start w:val="1"/>
      <w:numFmt w:val="lowerLetter"/>
      <w:lvlText w:val="%8."/>
      <w:lvlJc w:val="left"/>
      <w:pPr>
        <w:ind w:left="5760" w:hanging="360"/>
      </w:pPr>
    </w:lvl>
    <w:lvl w:ilvl="8" w:tplc="79D67E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437023"/>
    <w:multiLevelType w:val="hybridMultilevel"/>
    <w:tmpl w:val="751411CA"/>
    <w:lvl w:ilvl="0" w:tplc="672EB09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11683278" w:tentative="1">
      <w:start w:val="1"/>
      <w:numFmt w:val="lowerLetter"/>
      <w:lvlText w:val="%2."/>
      <w:lvlJc w:val="left"/>
      <w:pPr>
        <w:ind w:left="1440" w:hanging="360"/>
      </w:pPr>
    </w:lvl>
    <w:lvl w:ilvl="2" w:tplc="ADC83DD2" w:tentative="1">
      <w:start w:val="1"/>
      <w:numFmt w:val="lowerRoman"/>
      <w:lvlText w:val="%3."/>
      <w:lvlJc w:val="right"/>
      <w:pPr>
        <w:ind w:left="2160" w:hanging="180"/>
      </w:pPr>
    </w:lvl>
    <w:lvl w:ilvl="3" w:tplc="366E7D1E" w:tentative="1">
      <w:start w:val="1"/>
      <w:numFmt w:val="decimal"/>
      <w:lvlText w:val="%4."/>
      <w:lvlJc w:val="left"/>
      <w:pPr>
        <w:ind w:left="2880" w:hanging="360"/>
      </w:pPr>
    </w:lvl>
    <w:lvl w:ilvl="4" w:tplc="43B022BE" w:tentative="1">
      <w:start w:val="1"/>
      <w:numFmt w:val="lowerLetter"/>
      <w:lvlText w:val="%5."/>
      <w:lvlJc w:val="left"/>
      <w:pPr>
        <w:ind w:left="3600" w:hanging="360"/>
      </w:pPr>
    </w:lvl>
    <w:lvl w:ilvl="5" w:tplc="357E88AA" w:tentative="1">
      <w:start w:val="1"/>
      <w:numFmt w:val="lowerRoman"/>
      <w:lvlText w:val="%6."/>
      <w:lvlJc w:val="right"/>
      <w:pPr>
        <w:ind w:left="4320" w:hanging="180"/>
      </w:pPr>
    </w:lvl>
    <w:lvl w:ilvl="6" w:tplc="5046F7B8" w:tentative="1">
      <w:start w:val="1"/>
      <w:numFmt w:val="decimal"/>
      <w:lvlText w:val="%7."/>
      <w:lvlJc w:val="left"/>
      <w:pPr>
        <w:ind w:left="5040" w:hanging="360"/>
      </w:pPr>
    </w:lvl>
    <w:lvl w:ilvl="7" w:tplc="15D4D076" w:tentative="1">
      <w:start w:val="1"/>
      <w:numFmt w:val="lowerLetter"/>
      <w:lvlText w:val="%8."/>
      <w:lvlJc w:val="left"/>
      <w:pPr>
        <w:ind w:left="5760" w:hanging="360"/>
      </w:pPr>
    </w:lvl>
    <w:lvl w:ilvl="8" w:tplc="EBE66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3C2315"/>
    <w:multiLevelType w:val="hybridMultilevel"/>
    <w:tmpl w:val="40FA15DC"/>
    <w:lvl w:ilvl="0" w:tplc="D1D4535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48C497C" w:tentative="1">
      <w:start w:val="1"/>
      <w:numFmt w:val="lowerLetter"/>
      <w:lvlText w:val="%2."/>
      <w:lvlJc w:val="left"/>
      <w:pPr>
        <w:ind w:left="2073" w:hanging="360"/>
      </w:pPr>
    </w:lvl>
    <w:lvl w:ilvl="2" w:tplc="78049F20" w:tentative="1">
      <w:start w:val="1"/>
      <w:numFmt w:val="lowerRoman"/>
      <w:lvlText w:val="%3."/>
      <w:lvlJc w:val="right"/>
      <w:pPr>
        <w:ind w:left="2793" w:hanging="180"/>
      </w:pPr>
    </w:lvl>
    <w:lvl w:ilvl="3" w:tplc="4022B184" w:tentative="1">
      <w:start w:val="1"/>
      <w:numFmt w:val="decimal"/>
      <w:lvlText w:val="%4."/>
      <w:lvlJc w:val="left"/>
      <w:pPr>
        <w:ind w:left="3513" w:hanging="360"/>
      </w:pPr>
    </w:lvl>
    <w:lvl w:ilvl="4" w:tplc="84BE104C" w:tentative="1">
      <w:start w:val="1"/>
      <w:numFmt w:val="lowerLetter"/>
      <w:lvlText w:val="%5."/>
      <w:lvlJc w:val="left"/>
      <w:pPr>
        <w:ind w:left="4233" w:hanging="360"/>
      </w:pPr>
    </w:lvl>
    <w:lvl w:ilvl="5" w:tplc="AF54B502" w:tentative="1">
      <w:start w:val="1"/>
      <w:numFmt w:val="lowerRoman"/>
      <w:lvlText w:val="%6."/>
      <w:lvlJc w:val="right"/>
      <w:pPr>
        <w:ind w:left="4953" w:hanging="180"/>
      </w:pPr>
    </w:lvl>
    <w:lvl w:ilvl="6" w:tplc="BE62669A" w:tentative="1">
      <w:start w:val="1"/>
      <w:numFmt w:val="decimal"/>
      <w:lvlText w:val="%7."/>
      <w:lvlJc w:val="left"/>
      <w:pPr>
        <w:ind w:left="5673" w:hanging="360"/>
      </w:pPr>
    </w:lvl>
    <w:lvl w:ilvl="7" w:tplc="B100FE2E" w:tentative="1">
      <w:start w:val="1"/>
      <w:numFmt w:val="lowerLetter"/>
      <w:lvlText w:val="%8."/>
      <w:lvlJc w:val="left"/>
      <w:pPr>
        <w:ind w:left="6393" w:hanging="360"/>
      </w:pPr>
    </w:lvl>
    <w:lvl w:ilvl="8" w:tplc="CD1658D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DD47FB8"/>
    <w:multiLevelType w:val="hybridMultilevel"/>
    <w:tmpl w:val="9248562A"/>
    <w:lvl w:ilvl="0" w:tplc="84C896A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1345EBC" w:tentative="1">
      <w:start w:val="1"/>
      <w:numFmt w:val="lowerLetter"/>
      <w:lvlText w:val="%2."/>
      <w:lvlJc w:val="left"/>
      <w:pPr>
        <w:ind w:left="1440" w:hanging="360"/>
      </w:pPr>
    </w:lvl>
    <w:lvl w:ilvl="2" w:tplc="CF58FC96" w:tentative="1">
      <w:start w:val="1"/>
      <w:numFmt w:val="lowerRoman"/>
      <w:lvlText w:val="%3."/>
      <w:lvlJc w:val="right"/>
      <w:pPr>
        <w:ind w:left="2160" w:hanging="180"/>
      </w:pPr>
    </w:lvl>
    <w:lvl w:ilvl="3" w:tplc="B202A42E" w:tentative="1">
      <w:start w:val="1"/>
      <w:numFmt w:val="decimal"/>
      <w:lvlText w:val="%4."/>
      <w:lvlJc w:val="left"/>
      <w:pPr>
        <w:ind w:left="2880" w:hanging="360"/>
      </w:pPr>
    </w:lvl>
    <w:lvl w:ilvl="4" w:tplc="00E49964" w:tentative="1">
      <w:start w:val="1"/>
      <w:numFmt w:val="lowerLetter"/>
      <w:lvlText w:val="%5."/>
      <w:lvlJc w:val="left"/>
      <w:pPr>
        <w:ind w:left="3600" w:hanging="360"/>
      </w:pPr>
    </w:lvl>
    <w:lvl w:ilvl="5" w:tplc="FA20434A" w:tentative="1">
      <w:start w:val="1"/>
      <w:numFmt w:val="lowerRoman"/>
      <w:lvlText w:val="%6."/>
      <w:lvlJc w:val="right"/>
      <w:pPr>
        <w:ind w:left="4320" w:hanging="180"/>
      </w:pPr>
    </w:lvl>
    <w:lvl w:ilvl="6" w:tplc="CD5CB944" w:tentative="1">
      <w:start w:val="1"/>
      <w:numFmt w:val="decimal"/>
      <w:lvlText w:val="%7."/>
      <w:lvlJc w:val="left"/>
      <w:pPr>
        <w:ind w:left="5040" w:hanging="360"/>
      </w:pPr>
    </w:lvl>
    <w:lvl w:ilvl="7" w:tplc="D80A7F06" w:tentative="1">
      <w:start w:val="1"/>
      <w:numFmt w:val="lowerLetter"/>
      <w:lvlText w:val="%8."/>
      <w:lvlJc w:val="left"/>
      <w:pPr>
        <w:ind w:left="5760" w:hanging="360"/>
      </w:pPr>
    </w:lvl>
    <w:lvl w:ilvl="8" w:tplc="6E1A3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715FA2"/>
    <w:multiLevelType w:val="hybridMultilevel"/>
    <w:tmpl w:val="06B47788"/>
    <w:lvl w:ilvl="0" w:tplc="5B08947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BDCCF6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A304E5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32E3AB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648B0E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D501BF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1B6969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CB4A12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E1232D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0D75840"/>
    <w:multiLevelType w:val="hybridMultilevel"/>
    <w:tmpl w:val="89841548"/>
    <w:lvl w:ilvl="0" w:tplc="C226B762">
      <w:start w:val="1"/>
      <w:numFmt w:val="decimal"/>
      <w:lvlText w:val="%1."/>
      <w:lvlJc w:val="left"/>
      <w:pPr>
        <w:ind w:left="928" w:hanging="360"/>
      </w:pPr>
    </w:lvl>
    <w:lvl w:ilvl="1" w:tplc="B9684DCC" w:tentative="1">
      <w:start w:val="1"/>
      <w:numFmt w:val="lowerLetter"/>
      <w:lvlText w:val="%2."/>
      <w:lvlJc w:val="left"/>
      <w:pPr>
        <w:ind w:left="1440" w:hanging="360"/>
      </w:pPr>
    </w:lvl>
    <w:lvl w:ilvl="2" w:tplc="1248B974" w:tentative="1">
      <w:start w:val="1"/>
      <w:numFmt w:val="lowerRoman"/>
      <w:lvlText w:val="%3."/>
      <w:lvlJc w:val="right"/>
      <w:pPr>
        <w:ind w:left="2160" w:hanging="180"/>
      </w:pPr>
    </w:lvl>
    <w:lvl w:ilvl="3" w:tplc="08865C54" w:tentative="1">
      <w:start w:val="1"/>
      <w:numFmt w:val="decimal"/>
      <w:lvlText w:val="%4."/>
      <w:lvlJc w:val="left"/>
      <w:pPr>
        <w:ind w:left="2880" w:hanging="360"/>
      </w:pPr>
    </w:lvl>
    <w:lvl w:ilvl="4" w:tplc="5B32FC2C" w:tentative="1">
      <w:start w:val="1"/>
      <w:numFmt w:val="lowerLetter"/>
      <w:lvlText w:val="%5."/>
      <w:lvlJc w:val="left"/>
      <w:pPr>
        <w:ind w:left="3600" w:hanging="360"/>
      </w:pPr>
    </w:lvl>
    <w:lvl w:ilvl="5" w:tplc="C980D956" w:tentative="1">
      <w:start w:val="1"/>
      <w:numFmt w:val="lowerRoman"/>
      <w:lvlText w:val="%6."/>
      <w:lvlJc w:val="right"/>
      <w:pPr>
        <w:ind w:left="4320" w:hanging="180"/>
      </w:pPr>
    </w:lvl>
    <w:lvl w:ilvl="6" w:tplc="78DC2AA8" w:tentative="1">
      <w:start w:val="1"/>
      <w:numFmt w:val="decimal"/>
      <w:lvlText w:val="%7."/>
      <w:lvlJc w:val="left"/>
      <w:pPr>
        <w:ind w:left="5040" w:hanging="360"/>
      </w:pPr>
    </w:lvl>
    <w:lvl w:ilvl="7" w:tplc="F7CC0636" w:tentative="1">
      <w:start w:val="1"/>
      <w:numFmt w:val="lowerLetter"/>
      <w:lvlText w:val="%8."/>
      <w:lvlJc w:val="left"/>
      <w:pPr>
        <w:ind w:left="5760" w:hanging="360"/>
      </w:pPr>
    </w:lvl>
    <w:lvl w:ilvl="8" w:tplc="7E5C2A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5" w15:restartNumberingAfterBreak="0">
    <w:nsid w:val="71FC1910"/>
    <w:multiLevelType w:val="hybridMultilevel"/>
    <w:tmpl w:val="DA521B96"/>
    <w:lvl w:ilvl="0" w:tplc="D3D4EE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6365CB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88EAE4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B0717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DE6A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20A8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605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D845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6E8F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DF66B7"/>
    <w:multiLevelType w:val="multilevel"/>
    <w:tmpl w:val="824296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7" w15:restartNumberingAfterBreak="0">
    <w:nsid w:val="75936CAA"/>
    <w:multiLevelType w:val="hybridMultilevel"/>
    <w:tmpl w:val="8D1E22BC"/>
    <w:lvl w:ilvl="0" w:tplc="DBB69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1FAE872" w:tentative="1">
      <w:start w:val="1"/>
      <w:numFmt w:val="lowerLetter"/>
      <w:lvlText w:val="%2."/>
      <w:lvlJc w:val="left"/>
      <w:pPr>
        <w:ind w:left="1789" w:hanging="360"/>
      </w:pPr>
    </w:lvl>
    <w:lvl w:ilvl="2" w:tplc="F392A726" w:tentative="1">
      <w:start w:val="1"/>
      <w:numFmt w:val="lowerRoman"/>
      <w:lvlText w:val="%3."/>
      <w:lvlJc w:val="right"/>
      <w:pPr>
        <w:ind w:left="2509" w:hanging="180"/>
      </w:pPr>
    </w:lvl>
    <w:lvl w:ilvl="3" w:tplc="E7EE1A22" w:tentative="1">
      <w:start w:val="1"/>
      <w:numFmt w:val="decimal"/>
      <w:lvlText w:val="%4."/>
      <w:lvlJc w:val="left"/>
      <w:pPr>
        <w:ind w:left="3229" w:hanging="360"/>
      </w:pPr>
    </w:lvl>
    <w:lvl w:ilvl="4" w:tplc="13F27616" w:tentative="1">
      <w:start w:val="1"/>
      <w:numFmt w:val="lowerLetter"/>
      <w:lvlText w:val="%5."/>
      <w:lvlJc w:val="left"/>
      <w:pPr>
        <w:ind w:left="3949" w:hanging="360"/>
      </w:pPr>
    </w:lvl>
    <w:lvl w:ilvl="5" w:tplc="CD8C3174" w:tentative="1">
      <w:start w:val="1"/>
      <w:numFmt w:val="lowerRoman"/>
      <w:lvlText w:val="%6."/>
      <w:lvlJc w:val="right"/>
      <w:pPr>
        <w:ind w:left="4669" w:hanging="180"/>
      </w:pPr>
    </w:lvl>
    <w:lvl w:ilvl="6" w:tplc="BB32F8FC" w:tentative="1">
      <w:start w:val="1"/>
      <w:numFmt w:val="decimal"/>
      <w:lvlText w:val="%7."/>
      <w:lvlJc w:val="left"/>
      <w:pPr>
        <w:ind w:left="5389" w:hanging="360"/>
      </w:pPr>
    </w:lvl>
    <w:lvl w:ilvl="7" w:tplc="9A82F2FE" w:tentative="1">
      <w:start w:val="1"/>
      <w:numFmt w:val="lowerLetter"/>
      <w:lvlText w:val="%8."/>
      <w:lvlJc w:val="left"/>
      <w:pPr>
        <w:ind w:left="6109" w:hanging="360"/>
      </w:pPr>
    </w:lvl>
    <w:lvl w:ilvl="8" w:tplc="839EA214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1"/>
  </w:num>
  <w:num w:numId="11">
    <w:abstractNumId w:val="45"/>
  </w:num>
  <w:num w:numId="12">
    <w:abstractNumId w:val="44"/>
  </w:num>
  <w:num w:numId="13">
    <w:abstractNumId w:val="40"/>
  </w:num>
  <w:num w:numId="14">
    <w:abstractNumId w:val="36"/>
  </w:num>
  <w:num w:numId="15">
    <w:abstractNumId w:val="34"/>
  </w:num>
  <w:num w:numId="16">
    <w:abstractNumId w:val="42"/>
  </w:num>
  <w:num w:numId="17">
    <w:abstractNumId w:val="39"/>
  </w:num>
  <w:num w:numId="18">
    <w:abstractNumId w:val="35"/>
  </w:num>
  <w:num w:numId="19">
    <w:abstractNumId w:val="37"/>
  </w:num>
  <w:num w:numId="20">
    <w:abstractNumId w:val="47"/>
  </w:num>
  <w:num w:numId="21">
    <w:abstractNumId w:val="46"/>
  </w:num>
  <w:num w:numId="22">
    <w:abstractNumId w:val="43"/>
  </w:num>
  <w:num w:numId="23">
    <w:abstractNumId w:val="38"/>
  </w:num>
  <w:num w:numId="24">
    <w:abstractNumId w:val="3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3D3A"/>
    <w:rsid w:val="00026530"/>
    <w:rsid w:val="00033043"/>
    <w:rsid w:val="000537CE"/>
    <w:rsid w:val="00060C81"/>
    <w:rsid w:val="00061C9C"/>
    <w:rsid w:val="000938A5"/>
    <w:rsid w:val="00093D93"/>
    <w:rsid w:val="00095179"/>
    <w:rsid w:val="000A3502"/>
    <w:rsid w:val="000A6DCA"/>
    <w:rsid w:val="000B359D"/>
    <w:rsid w:val="000B5266"/>
    <w:rsid w:val="000B7885"/>
    <w:rsid w:val="000E2DC0"/>
    <w:rsid w:val="000F3661"/>
    <w:rsid w:val="00102C20"/>
    <w:rsid w:val="00113C8B"/>
    <w:rsid w:val="00122DFA"/>
    <w:rsid w:val="00152AC7"/>
    <w:rsid w:val="00153904"/>
    <w:rsid w:val="0016343D"/>
    <w:rsid w:val="001751FB"/>
    <w:rsid w:val="0017646B"/>
    <w:rsid w:val="001A244B"/>
    <w:rsid w:val="001A7AF8"/>
    <w:rsid w:val="001B1711"/>
    <w:rsid w:val="001C7A79"/>
    <w:rsid w:val="001D7166"/>
    <w:rsid w:val="001E67BE"/>
    <w:rsid w:val="001F0E12"/>
    <w:rsid w:val="00200F54"/>
    <w:rsid w:val="00226B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6EAB"/>
    <w:rsid w:val="002E765E"/>
    <w:rsid w:val="002F02F8"/>
    <w:rsid w:val="002F1E30"/>
    <w:rsid w:val="00301109"/>
    <w:rsid w:val="003155BD"/>
    <w:rsid w:val="003226ED"/>
    <w:rsid w:val="00331F57"/>
    <w:rsid w:val="0034047F"/>
    <w:rsid w:val="003417B6"/>
    <w:rsid w:val="003609A5"/>
    <w:rsid w:val="0036133D"/>
    <w:rsid w:val="00364D31"/>
    <w:rsid w:val="003664C6"/>
    <w:rsid w:val="0037210F"/>
    <w:rsid w:val="003745CC"/>
    <w:rsid w:val="003752A0"/>
    <w:rsid w:val="003A2496"/>
    <w:rsid w:val="003A2F7C"/>
    <w:rsid w:val="003A7026"/>
    <w:rsid w:val="003B130C"/>
    <w:rsid w:val="003C4ACD"/>
    <w:rsid w:val="003C703C"/>
    <w:rsid w:val="003C7753"/>
    <w:rsid w:val="003F03F1"/>
    <w:rsid w:val="003F6461"/>
    <w:rsid w:val="004028B0"/>
    <w:rsid w:val="004078FB"/>
    <w:rsid w:val="00420686"/>
    <w:rsid w:val="004222E6"/>
    <w:rsid w:val="00430945"/>
    <w:rsid w:val="00433539"/>
    <w:rsid w:val="004428AA"/>
    <w:rsid w:val="004570FA"/>
    <w:rsid w:val="00471E15"/>
    <w:rsid w:val="00480712"/>
    <w:rsid w:val="00480E5A"/>
    <w:rsid w:val="00481D2F"/>
    <w:rsid w:val="00482F9F"/>
    <w:rsid w:val="00485316"/>
    <w:rsid w:val="004B19D1"/>
    <w:rsid w:val="004B3135"/>
    <w:rsid w:val="004C7356"/>
    <w:rsid w:val="004F5100"/>
    <w:rsid w:val="00511419"/>
    <w:rsid w:val="00513F03"/>
    <w:rsid w:val="00524439"/>
    <w:rsid w:val="0052733F"/>
    <w:rsid w:val="005551EF"/>
    <w:rsid w:val="00566162"/>
    <w:rsid w:val="00570196"/>
    <w:rsid w:val="0058462D"/>
    <w:rsid w:val="00597B5D"/>
    <w:rsid w:val="005A37C9"/>
    <w:rsid w:val="005A511B"/>
    <w:rsid w:val="005B0C53"/>
    <w:rsid w:val="005B6D2F"/>
    <w:rsid w:val="005C6941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2200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D632F"/>
    <w:rsid w:val="006E4BA8"/>
    <w:rsid w:val="006E63C7"/>
    <w:rsid w:val="006E79E5"/>
    <w:rsid w:val="006F1270"/>
    <w:rsid w:val="007176D0"/>
    <w:rsid w:val="00726992"/>
    <w:rsid w:val="00726F40"/>
    <w:rsid w:val="0073472D"/>
    <w:rsid w:val="00736C9F"/>
    <w:rsid w:val="00737907"/>
    <w:rsid w:val="0075158F"/>
    <w:rsid w:val="00753987"/>
    <w:rsid w:val="00761156"/>
    <w:rsid w:val="0076150E"/>
    <w:rsid w:val="00765F98"/>
    <w:rsid w:val="0077649E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0207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B36BF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12FB"/>
    <w:rsid w:val="00925DDF"/>
    <w:rsid w:val="009467E3"/>
    <w:rsid w:val="0095409A"/>
    <w:rsid w:val="00961C25"/>
    <w:rsid w:val="00962227"/>
    <w:rsid w:val="00964C7A"/>
    <w:rsid w:val="0096551B"/>
    <w:rsid w:val="00982FD5"/>
    <w:rsid w:val="009914EF"/>
    <w:rsid w:val="009A56C2"/>
    <w:rsid w:val="009B0F07"/>
    <w:rsid w:val="009B4D98"/>
    <w:rsid w:val="009B7581"/>
    <w:rsid w:val="009E6DFD"/>
    <w:rsid w:val="009E6F54"/>
    <w:rsid w:val="009F54FF"/>
    <w:rsid w:val="00A0344B"/>
    <w:rsid w:val="00A06805"/>
    <w:rsid w:val="00A07612"/>
    <w:rsid w:val="00A106F6"/>
    <w:rsid w:val="00A12137"/>
    <w:rsid w:val="00A15C9A"/>
    <w:rsid w:val="00A17A66"/>
    <w:rsid w:val="00A23EFA"/>
    <w:rsid w:val="00A61B49"/>
    <w:rsid w:val="00A620FF"/>
    <w:rsid w:val="00A73C31"/>
    <w:rsid w:val="00A9016A"/>
    <w:rsid w:val="00A9435B"/>
    <w:rsid w:val="00AA0B9B"/>
    <w:rsid w:val="00AA0D89"/>
    <w:rsid w:val="00AB1F9C"/>
    <w:rsid w:val="00AC3922"/>
    <w:rsid w:val="00AC5CD6"/>
    <w:rsid w:val="00AC67AA"/>
    <w:rsid w:val="00AE57DA"/>
    <w:rsid w:val="00B022D7"/>
    <w:rsid w:val="00B13A41"/>
    <w:rsid w:val="00B22066"/>
    <w:rsid w:val="00B229B7"/>
    <w:rsid w:val="00B5630B"/>
    <w:rsid w:val="00B569EA"/>
    <w:rsid w:val="00B72333"/>
    <w:rsid w:val="00B725C2"/>
    <w:rsid w:val="00B7571C"/>
    <w:rsid w:val="00B81946"/>
    <w:rsid w:val="00B82E66"/>
    <w:rsid w:val="00B973B7"/>
    <w:rsid w:val="00BA190A"/>
    <w:rsid w:val="00BA6C93"/>
    <w:rsid w:val="00BD39DD"/>
    <w:rsid w:val="00BD54E2"/>
    <w:rsid w:val="00BE2995"/>
    <w:rsid w:val="00BF0A42"/>
    <w:rsid w:val="00BF4A5D"/>
    <w:rsid w:val="00C02FD4"/>
    <w:rsid w:val="00C119AA"/>
    <w:rsid w:val="00C16499"/>
    <w:rsid w:val="00C17690"/>
    <w:rsid w:val="00C35C51"/>
    <w:rsid w:val="00C40437"/>
    <w:rsid w:val="00C449B9"/>
    <w:rsid w:val="00C44AEC"/>
    <w:rsid w:val="00C47E89"/>
    <w:rsid w:val="00C50CFA"/>
    <w:rsid w:val="00C5511E"/>
    <w:rsid w:val="00C576DC"/>
    <w:rsid w:val="00C63998"/>
    <w:rsid w:val="00C82A6A"/>
    <w:rsid w:val="00C93696"/>
    <w:rsid w:val="00C96037"/>
    <w:rsid w:val="00CA7301"/>
    <w:rsid w:val="00CA74A4"/>
    <w:rsid w:val="00CA76A7"/>
    <w:rsid w:val="00CB1845"/>
    <w:rsid w:val="00CC2BA5"/>
    <w:rsid w:val="00CD370C"/>
    <w:rsid w:val="00CE1C1F"/>
    <w:rsid w:val="00CE22BA"/>
    <w:rsid w:val="00CE5802"/>
    <w:rsid w:val="00CF090C"/>
    <w:rsid w:val="00CF6C82"/>
    <w:rsid w:val="00D04AFD"/>
    <w:rsid w:val="00D3048A"/>
    <w:rsid w:val="00D37EC6"/>
    <w:rsid w:val="00D413CF"/>
    <w:rsid w:val="00D46C09"/>
    <w:rsid w:val="00D514E6"/>
    <w:rsid w:val="00D518BD"/>
    <w:rsid w:val="00D5646F"/>
    <w:rsid w:val="00D641F9"/>
    <w:rsid w:val="00D64454"/>
    <w:rsid w:val="00D7659F"/>
    <w:rsid w:val="00D92FF9"/>
    <w:rsid w:val="00D96944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6636"/>
    <w:rsid w:val="00DF7562"/>
    <w:rsid w:val="00E108B9"/>
    <w:rsid w:val="00E16D40"/>
    <w:rsid w:val="00E22F69"/>
    <w:rsid w:val="00E3559C"/>
    <w:rsid w:val="00E440B6"/>
    <w:rsid w:val="00E47990"/>
    <w:rsid w:val="00E65D73"/>
    <w:rsid w:val="00E66010"/>
    <w:rsid w:val="00E66FDD"/>
    <w:rsid w:val="00E72127"/>
    <w:rsid w:val="00E83EAF"/>
    <w:rsid w:val="00E85711"/>
    <w:rsid w:val="00E97A4F"/>
    <w:rsid w:val="00EA4F06"/>
    <w:rsid w:val="00EB5D72"/>
    <w:rsid w:val="00EC0F7C"/>
    <w:rsid w:val="00ED1A8D"/>
    <w:rsid w:val="00EE30A7"/>
    <w:rsid w:val="00EF335C"/>
    <w:rsid w:val="00EF5DBF"/>
    <w:rsid w:val="00F001FE"/>
    <w:rsid w:val="00F232E5"/>
    <w:rsid w:val="00F26E8E"/>
    <w:rsid w:val="00F27B2A"/>
    <w:rsid w:val="00F27DE3"/>
    <w:rsid w:val="00F424DE"/>
    <w:rsid w:val="00F57569"/>
    <w:rsid w:val="00F655DF"/>
    <w:rsid w:val="00F658B5"/>
    <w:rsid w:val="00F743EA"/>
    <w:rsid w:val="00F94559"/>
    <w:rsid w:val="00F97FB1"/>
    <w:rsid w:val="00FA6892"/>
    <w:rsid w:val="00FB7887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1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2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2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67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A106F6"/>
    <w:pPr>
      <w:keepNext/>
      <w:jc w:val="right"/>
      <w:outlineLvl w:val="3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106F6"/>
    <w:pPr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qFormat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ascii="Arial Narrow" w:hAnsi="Arial Narrow"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22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222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9B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67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Ibrahim Agnieszka</cp:lastModifiedBy>
  <cp:revision>4</cp:revision>
  <cp:lastPrinted>2016-10-07T08:49:00Z</cp:lastPrinted>
  <dcterms:created xsi:type="dcterms:W3CDTF">2024-10-18T08:38:00Z</dcterms:created>
  <dcterms:modified xsi:type="dcterms:W3CDTF">2024-10-18T08:39:00Z</dcterms:modified>
</cp:coreProperties>
</file>